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46" w:rsidRPr="009E4646" w:rsidRDefault="009E4646" w:rsidP="009E464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9E4646">
        <w:rPr>
          <w:rFonts w:ascii="Times New Roman" w:hAnsi="Times New Roman"/>
          <w:b/>
          <w:color w:val="000000" w:themeColor="text1"/>
          <w:sz w:val="32"/>
          <w:szCs w:val="32"/>
        </w:rPr>
        <w:t>20MA201</w:t>
      </w:r>
    </w:p>
    <w:p w:rsidR="009E4646" w:rsidRPr="009E4646" w:rsidRDefault="009E4646" w:rsidP="009E464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9E4646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E4646" w:rsidRPr="009E4646" w:rsidTr="0030163A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46" w:rsidRPr="009E4646" w:rsidRDefault="009E4646" w:rsidP="00301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46" w:rsidRPr="009E4646" w:rsidRDefault="009E4646" w:rsidP="00301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46" w:rsidRPr="009E4646" w:rsidRDefault="009E4646" w:rsidP="00301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46" w:rsidRPr="009E4646" w:rsidRDefault="009E4646" w:rsidP="00301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46" w:rsidRPr="009E4646" w:rsidRDefault="009E4646" w:rsidP="00301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46" w:rsidRPr="009E4646" w:rsidRDefault="009E4646" w:rsidP="00301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46" w:rsidRPr="009E4646" w:rsidRDefault="009E4646" w:rsidP="00301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46" w:rsidRPr="009E4646" w:rsidRDefault="009E4646" w:rsidP="00301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46" w:rsidRPr="009E4646" w:rsidRDefault="009E4646" w:rsidP="003016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9E4646" w:rsidRPr="009E4646" w:rsidRDefault="006D71D6" w:rsidP="009E4646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7" type="#_x0000_t32" style="position:absolute;margin-left:-11.2pt;margin-top:77.35pt;width:532.2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IJHg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9E4646" w:rsidRPr="009E4646" w:rsidTr="0030163A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9E4646" w:rsidRPr="009E4646" w:rsidRDefault="009E4646" w:rsidP="009E46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E4646">
              <w:rPr>
                <w:rFonts w:ascii="Times New Roman" w:hAnsi="Times New Roman"/>
                <w:b/>
                <w:color w:val="000000" w:themeColor="text1"/>
              </w:rPr>
              <w:t xml:space="preserve">I/IV </w:t>
            </w:r>
            <w:proofErr w:type="spellStart"/>
            <w:r w:rsidRPr="009E4646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9E4646">
              <w:rPr>
                <w:rFonts w:ascii="Times New Roman" w:hAnsi="Times New Roman"/>
                <w:b/>
                <w:color w:val="000000" w:themeColor="text1"/>
              </w:rPr>
              <w:t xml:space="preserve"> (Regular) DEGREE EXAMINATION</w:t>
            </w:r>
          </w:p>
        </w:tc>
      </w:tr>
      <w:tr w:rsidR="009E4646" w:rsidRPr="009E4646" w:rsidTr="0030163A">
        <w:trPr>
          <w:trHeight w:val="360"/>
        </w:trPr>
        <w:tc>
          <w:tcPr>
            <w:tcW w:w="2943" w:type="dxa"/>
            <w:vAlign w:val="center"/>
            <w:hideMark/>
          </w:tcPr>
          <w:p w:rsidR="009E4646" w:rsidRPr="009E4646" w:rsidRDefault="009E4646" w:rsidP="0030163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9E4646">
              <w:rPr>
                <w:rFonts w:ascii="Times New Roman" w:hAnsi="Times New Roman"/>
                <w:b/>
                <w:color w:val="000000" w:themeColor="text1"/>
                <w:sz w:val="28"/>
              </w:rPr>
              <w:t>September,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9E4646" w:rsidRPr="009E4646" w:rsidRDefault="009E4646" w:rsidP="009E464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E4646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Common to all branches</w:t>
            </w:r>
          </w:p>
        </w:tc>
      </w:tr>
      <w:tr w:rsidR="009E4646" w:rsidRPr="009E4646" w:rsidTr="0030163A">
        <w:trPr>
          <w:trHeight w:val="360"/>
        </w:trPr>
        <w:tc>
          <w:tcPr>
            <w:tcW w:w="2943" w:type="dxa"/>
            <w:vAlign w:val="center"/>
            <w:hideMark/>
          </w:tcPr>
          <w:p w:rsidR="009E4646" w:rsidRPr="009E4646" w:rsidRDefault="009E4646" w:rsidP="0030163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S</w:t>
            </w:r>
            <w:r w:rsidRPr="009E4646">
              <w:rPr>
                <w:rFonts w:ascii="Times New Roman" w:hAnsi="Times New Roman"/>
                <w:b/>
                <w:color w:val="000000" w:themeColor="text1"/>
                <w:sz w:val="26"/>
              </w:rPr>
              <w:t>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9E4646" w:rsidRPr="009E4646" w:rsidRDefault="009E4646" w:rsidP="0030163A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Numerical Methods And Advanced Calculus</w:t>
            </w:r>
          </w:p>
        </w:tc>
      </w:tr>
      <w:tr w:rsidR="009E4646" w:rsidRPr="009E4646" w:rsidTr="0030163A">
        <w:trPr>
          <w:trHeight w:val="345"/>
        </w:trPr>
        <w:tc>
          <w:tcPr>
            <w:tcW w:w="4145" w:type="dxa"/>
            <w:gridSpan w:val="2"/>
            <w:hideMark/>
          </w:tcPr>
          <w:p w:rsidR="009E4646" w:rsidRPr="009E4646" w:rsidRDefault="009E4646" w:rsidP="0030163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E4646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9E4646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9E4646" w:rsidRPr="009E4646" w:rsidRDefault="009E4646" w:rsidP="0030163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E4646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="000C1C50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Pr="009E4646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9E4646" w:rsidRPr="00146B1E" w:rsidTr="0030163A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9E4646" w:rsidRPr="00146B1E" w:rsidRDefault="009E4646" w:rsidP="000C1C5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>Answer Question</w:t>
            </w:r>
            <w:r w:rsidR="000C1C50">
              <w:rPr>
                <w:rFonts w:ascii="Times New Roman" w:hAnsi="Times New Roman"/>
                <w:i/>
                <w:color w:val="000000"/>
              </w:rPr>
              <w:t xml:space="preserve"> No.1 compulsorily.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5299" w:type="dxa"/>
            <w:vAlign w:val="center"/>
            <w:hideMark/>
          </w:tcPr>
          <w:p w:rsidR="009E4646" w:rsidRPr="00146B1E" w:rsidRDefault="000C1C50" w:rsidP="000C1C5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(1X14</w:t>
            </w:r>
            <w:r w:rsidR="009E4646"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9E4646"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9E4646" w:rsidRPr="002920ED" w:rsidTr="0030163A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9E4646" w:rsidRPr="002920ED" w:rsidRDefault="009E4646" w:rsidP="000C1C5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0C1C50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0C1C50">
              <w:rPr>
                <w:rFonts w:ascii="Times New Roman" w:hAnsi="Times New Roman"/>
                <w:i/>
                <w:color w:val="000000"/>
              </w:rPr>
              <w:t>each unit.</w:t>
            </w:r>
          </w:p>
        </w:tc>
        <w:tc>
          <w:tcPr>
            <w:tcW w:w="5299" w:type="dxa"/>
            <w:vAlign w:val="center"/>
            <w:hideMark/>
          </w:tcPr>
          <w:p w:rsidR="009E4646" w:rsidRPr="002920ED" w:rsidRDefault="009E4646" w:rsidP="000C1C50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0C1C50"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9E4646" w:rsidRPr="002920ED" w:rsidRDefault="009E4646" w:rsidP="009E4646">
      <w:pPr>
        <w:spacing w:after="0"/>
        <w:rPr>
          <w:vanish/>
          <w:color w:val="000000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20"/>
        <w:gridCol w:w="62"/>
        <w:gridCol w:w="748"/>
      </w:tblGrid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 xml:space="preserve">Write Newton – </w:t>
            </w:r>
            <w:proofErr w:type="spellStart"/>
            <w:r w:rsidRPr="00874EEA">
              <w:rPr>
                <w:rFonts w:cs="Times New Roman"/>
                <w:lang w:bidi="ar-SA"/>
              </w:rPr>
              <w:t>Raphson</w:t>
            </w:r>
            <w:proofErr w:type="spellEnd"/>
            <w:r w:rsidR="0010644A" w:rsidRPr="00874EEA">
              <w:rPr>
                <w:rFonts w:cs="Times New Roman"/>
                <w:lang w:bidi="ar-SA"/>
              </w:rPr>
              <w:t xml:space="preserve"> interpolation</w:t>
            </w:r>
            <w:r w:rsidRPr="00874EEA">
              <w:rPr>
                <w:rFonts w:cs="Times New Roman"/>
                <w:lang w:bidi="ar-SA"/>
              </w:rPr>
              <w:t xml:space="preserve"> formula.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1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>Write intermediate Value Property.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1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>Write Newton Backward formula.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2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>State Simpson’s three – eighth rule.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2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>Write Picard’s iterative formula.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2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>Write Lagrange’s interpolation formula.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2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>Evaluate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lang w:bidi="ar-SA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lang w:bidi="ar-SA"/>
                    </w:rPr>
                    <m:t>1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lang w:bidi="ar-S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bidi="ar-SA"/>
                        </w:rPr>
                        <m:t>log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lang w:bidi="ar-SA"/>
                        </w:rPr>
                        <m:t>8</m:t>
                      </m:r>
                    </m:e>
                  </m:func>
                  <m:r>
                    <w:rPr>
                      <w:rFonts w:ascii="Cambria Math" w:hAnsi="Cambria Math" w:cs="Times New Roman"/>
                      <w:lang w:bidi="ar-SA"/>
                    </w:rPr>
                    <m:t xml:space="preserve"> 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lang w:bidi="ar-SA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lang w:bidi="ar-SA"/>
                        </w:rPr>
                        <m:t>0</m:t>
                      </m:r>
                    </m:sub>
                    <m:sup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lang w:bidi="ar-SA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bidi="ar-SA"/>
                            </w:rPr>
                            <m:t>log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lang w:bidi="ar-SA"/>
                            </w:rPr>
                            <m:t>y</m:t>
                          </m:r>
                        </m:e>
                      </m:func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lang w:bidi="ar-S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lang w:bidi="ar-SA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lang w:bidi="ar-SA"/>
                            </w:rPr>
                            <m:t>x +y</m:t>
                          </m:r>
                        </m:sup>
                      </m:sSup>
                    </m:e>
                  </m:nary>
                </m:e>
              </m:nary>
            </m:oMath>
            <w:r w:rsidRPr="00874EEA">
              <w:rPr>
                <w:rFonts w:cs="Times New Roman"/>
                <w:lang w:bidi="ar-S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lang w:bidi="ar-SA"/>
                </w:rPr>
                <m:t>dxdy.</m:t>
              </m:r>
            </m:oMath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3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 xml:space="preserve">Find 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lang w:bidi="ar-SA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lang w:bidi="ar-SA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lang w:bidi="ar-SA"/>
                    </w:rPr>
                    <m:t>π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lang w:bidi="ar-SA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lang w:bidi="ar-SA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bidi="ar-SA"/>
                        </w:rPr>
                        <m:t>a</m:t>
                      </m:r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lang w:bidi="ar-SA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bidi="ar-SA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lang w:bidi="ar-SA"/>
                            </w:rPr>
                            <m:t>θ</m:t>
                          </m:r>
                        </m:e>
                      </m:func>
                    </m:sup>
                    <m:e>
                      <m:r>
                        <w:rPr>
                          <w:rFonts w:ascii="Cambria Math" w:hAnsi="Cambria Math" w:cs="Times New Roman"/>
                          <w:lang w:bidi="ar-SA"/>
                        </w:rPr>
                        <m:t>r drdθ.</m:t>
                      </m:r>
                    </m:e>
                  </m:nary>
                </m:e>
              </m:nary>
            </m:oMath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3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 xml:space="preserve">Evaluate the double integral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lang w:bidi="ar-SA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lang w:bidi="ar-SA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lang w:bidi="ar-SA"/>
                    </w:rPr>
                    <m:t>2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lang w:bidi="ar-SA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lang w:bidi="ar-SA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lang w:bidi="ar-SA"/>
                        </w:rPr>
                        <m:t>2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lang w:bidi="ar-SA"/>
                        </w:rPr>
                        <m:t>x</m:t>
                      </m:r>
                    </m:e>
                  </m:nary>
                </m:e>
              </m:nary>
              <m:r>
                <w:rPr>
                  <w:rFonts w:ascii="Cambria Math" w:hAnsi="Cambria Math" w:cs="Times New Roman"/>
                  <w:lang w:bidi="ar-SA"/>
                </w:rPr>
                <m:t>ydxdy.</m:t>
              </m:r>
            </m:oMath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CO 3 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>Write formula to find area enclosed by plane curves.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3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10644A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 xml:space="preserve">Find div F, when </w:t>
            </w:r>
            <w:r w:rsidR="000C1C50" w:rsidRPr="00874EEA">
              <w:rPr>
                <w:rFonts w:cs="Times New Roman"/>
                <w:lang w:bidi="ar-SA"/>
              </w:rPr>
              <w:t xml:space="preserve"> </w:t>
            </w:r>
            <w:r w:rsidR="000C1C50" w:rsidRPr="00874EEA">
              <w:rPr>
                <w:rFonts w:cs="Times New Roman"/>
                <w:b/>
                <w:bCs/>
                <w:lang w:bidi="ar-SA"/>
              </w:rPr>
              <w:t xml:space="preserve">F = </w:t>
            </w:r>
            <w:proofErr w:type="spellStart"/>
            <w:r w:rsidR="000C1C50" w:rsidRPr="00874EEA">
              <w:rPr>
                <w:rFonts w:cs="Times New Roman"/>
                <w:lang w:bidi="ar-SA"/>
              </w:rPr>
              <w:t>yz</w:t>
            </w:r>
            <w:proofErr w:type="spellEnd"/>
            <w:r w:rsidR="000C1C50" w:rsidRPr="00874EEA">
              <w:rPr>
                <w:rFonts w:cs="Times New Roman"/>
                <w:lang w:bidi="ar-SA"/>
              </w:rPr>
              <w:t xml:space="preserve"> </w:t>
            </w:r>
            <w:r w:rsidR="000C1C50" w:rsidRPr="00874EEA">
              <w:rPr>
                <w:rFonts w:cs="Times New Roman"/>
                <w:b/>
                <w:bCs/>
                <w:lang w:bidi="ar-SA"/>
              </w:rPr>
              <w:t xml:space="preserve">I + </w:t>
            </w:r>
            <w:r w:rsidR="000C1C50" w:rsidRPr="00874EEA">
              <w:rPr>
                <w:rFonts w:cs="Times New Roman"/>
                <w:lang w:bidi="ar-SA"/>
              </w:rPr>
              <w:t>x</w:t>
            </w:r>
            <w:r w:rsidR="000C1C50" w:rsidRPr="00874EEA">
              <w:rPr>
                <w:rFonts w:cs="Times New Roman"/>
                <w:vertAlign w:val="superscript"/>
                <w:lang w:bidi="ar-SA"/>
              </w:rPr>
              <w:t>2</w:t>
            </w:r>
            <w:r w:rsidR="000C1C50" w:rsidRPr="00874EEA">
              <w:rPr>
                <w:rFonts w:cs="Times New Roman"/>
                <w:lang w:bidi="ar-SA"/>
              </w:rPr>
              <w:t>z</w:t>
            </w:r>
            <w:r w:rsidR="000C1C50" w:rsidRPr="00874EEA">
              <w:rPr>
                <w:rFonts w:cs="Times New Roman"/>
                <w:vertAlign w:val="superscript"/>
                <w:lang w:bidi="ar-SA"/>
              </w:rPr>
              <w:t>3</w:t>
            </w:r>
            <w:r w:rsidR="000C1C50" w:rsidRPr="00874EEA">
              <w:rPr>
                <w:rFonts w:cs="Times New Roman"/>
                <w:lang w:bidi="ar-SA"/>
              </w:rPr>
              <w:t xml:space="preserve"> </w:t>
            </w:r>
            <w:r w:rsidR="000C1C50" w:rsidRPr="00874EEA">
              <w:rPr>
                <w:rFonts w:cs="Times New Roman"/>
                <w:b/>
                <w:bCs/>
                <w:lang w:bidi="ar-SA"/>
              </w:rPr>
              <w:t xml:space="preserve">J + </w:t>
            </w:r>
            <w:r w:rsidR="000C1C50" w:rsidRPr="00874EEA">
              <w:rPr>
                <w:rFonts w:cs="Times New Roman"/>
                <w:lang w:bidi="ar-SA"/>
              </w:rPr>
              <w:t>3xy</w:t>
            </w:r>
            <w:r w:rsidR="000C1C50" w:rsidRPr="00874EEA">
              <w:rPr>
                <w:rFonts w:cs="Times New Roman"/>
                <w:vertAlign w:val="superscript"/>
                <w:lang w:bidi="ar-SA"/>
              </w:rPr>
              <w:t>2</w:t>
            </w:r>
            <w:r w:rsidR="000C1C50" w:rsidRPr="00874EEA">
              <w:rPr>
                <w:rFonts w:cs="Times New Roman"/>
                <w:lang w:bidi="ar-SA"/>
              </w:rPr>
              <w:t xml:space="preserve"> </w:t>
            </w:r>
            <w:r w:rsidRPr="00874EEA">
              <w:rPr>
                <w:rFonts w:cs="Times New Roman"/>
                <w:b/>
                <w:bCs/>
                <w:lang w:bidi="ar-SA"/>
              </w:rPr>
              <w:t>K.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4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0C1C50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 xml:space="preserve">Find vector normal to the surface </w:t>
            </w:r>
            <w:proofErr w:type="gramStart"/>
            <w:r w:rsidRPr="00874EEA">
              <w:rPr>
                <w:rFonts w:cs="Times New Roman"/>
                <w:lang w:bidi="ar-SA"/>
              </w:rPr>
              <w:t>f(</w:t>
            </w:r>
            <w:proofErr w:type="spellStart"/>
            <w:proofErr w:type="gramEnd"/>
            <w:r w:rsidRPr="00874EEA">
              <w:rPr>
                <w:rFonts w:cs="Times New Roman"/>
                <w:lang w:bidi="ar-SA"/>
              </w:rPr>
              <w:t>x.y.z</w:t>
            </w:r>
            <w:proofErr w:type="spellEnd"/>
            <w:r w:rsidRPr="00874EEA">
              <w:rPr>
                <w:rFonts w:cs="Times New Roman"/>
                <w:lang w:bidi="ar-SA"/>
              </w:rPr>
              <w:t>) = x</w:t>
            </w:r>
            <w:r w:rsidRPr="00874EEA">
              <w:rPr>
                <w:rFonts w:cs="Times New Roman"/>
                <w:vertAlign w:val="superscript"/>
                <w:lang w:bidi="ar-SA"/>
              </w:rPr>
              <w:t>2</w:t>
            </w:r>
            <w:r w:rsidRPr="00874EEA">
              <w:rPr>
                <w:rFonts w:cs="Times New Roman"/>
                <w:lang w:bidi="ar-SA"/>
              </w:rPr>
              <w:t>y</w:t>
            </w:r>
            <w:r w:rsidRPr="00874EEA">
              <w:rPr>
                <w:rFonts w:cs="Times New Roman"/>
                <w:vertAlign w:val="superscript"/>
                <w:lang w:bidi="ar-SA"/>
              </w:rPr>
              <w:t>2</w:t>
            </w:r>
            <w:r w:rsidRPr="00874EEA">
              <w:rPr>
                <w:rFonts w:cs="Times New Roman"/>
                <w:lang w:bidi="ar-SA"/>
              </w:rPr>
              <w:t>z</w:t>
            </w:r>
            <w:r w:rsidRPr="00874EEA">
              <w:rPr>
                <w:rFonts w:cs="Times New Roman"/>
                <w:vertAlign w:val="superscript"/>
                <w:lang w:bidi="ar-SA"/>
              </w:rPr>
              <w:t>3</w:t>
            </w:r>
            <w:r w:rsidRPr="00874EEA">
              <w:rPr>
                <w:rFonts w:cs="Times New Roman"/>
                <w:lang w:bidi="ar-SA"/>
              </w:rPr>
              <w:t xml:space="preserve"> at the point (1,2,3).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4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10644A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 xml:space="preserve">Define </w:t>
            </w:r>
            <w:r w:rsidR="000C1C50" w:rsidRPr="00874EEA">
              <w:rPr>
                <w:rFonts w:cs="Times New Roman"/>
                <w:lang w:bidi="ar-SA"/>
              </w:rPr>
              <w:t>Vector point function.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4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0C1C50" w:rsidRPr="00874EEA" w:rsidRDefault="0010644A" w:rsidP="000C1C50">
            <w:pPr>
              <w:pStyle w:val="NoSpacing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>State Gauss divergence</w:t>
            </w:r>
            <w:r w:rsidR="000C1C50" w:rsidRPr="00874EEA">
              <w:rPr>
                <w:rFonts w:cs="Times New Roman"/>
                <w:lang w:bidi="ar-SA"/>
              </w:rPr>
              <w:t xml:space="preserve"> theorem in the plane.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 4</w:t>
            </w:r>
          </w:p>
        </w:tc>
        <w:tc>
          <w:tcPr>
            <w:tcW w:w="74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646" w:rsidRPr="00874EEA" w:rsidTr="004105BD">
        <w:tc>
          <w:tcPr>
            <w:tcW w:w="10710" w:type="dxa"/>
            <w:gridSpan w:val="7"/>
            <w:shd w:val="clear" w:color="auto" w:fill="auto"/>
          </w:tcPr>
          <w:p w:rsidR="009E4646" w:rsidRPr="00874EEA" w:rsidRDefault="0010644A" w:rsidP="000C1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EEA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</w:rPr>
              <w:t xml:space="preserve">Find the cube root of 41, using </w:t>
            </w:r>
            <w:r w:rsidR="00786817">
              <w:rPr>
                <w:rFonts w:cs="Times New Roman"/>
              </w:rPr>
              <w:t xml:space="preserve">Newton – </w:t>
            </w:r>
            <w:proofErr w:type="spellStart"/>
            <w:r w:rsidR="00786817">
              <w:rPr>
                <w:rFonts w:cs="Times New Roman"/>
              </w:rPr>
              <w:t>Raphson</w:t>
            </w:r>
            <w:proofErr w:type="spellEnd"/>
            <w:r w:rsidR="00786817">
              <w:rPr>
                <w:rFonts w:cs="Times New Roman"/>
              </w:rPr>
              <w:t xml:space="preserve"> method correct to 4 decimal places.</w:t>
            </w:r>
          </w:p>
        </w:tc>
        <w:tc>
          <w:tcPr>
            <w:tcW w:w="720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>Apply Gauss elimination method to solve the equations x + 4y – z = -5; x + y – 6z = -12; 3x – y – z = 4.</w:t>
            </w:r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9E4646" w:rsidRPr="00874EEA" w:rsidTr="004105BD">
        <w:tc>
          <w:tcPr>
            <w:tcW w:w="413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9E4646" w:rsidRPr="00874EEA" w:rsidRDefault="004B6BDB" w:rsidP="004B6BDB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74EEA">
              <w:rPr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9E4646" w:rsidRPr="00874EEA" w:rsidRDefault="009E4646" w:rsidP="000C1C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</w:rPr>
              <w:t>Find a root the equation x</w:t>
            </w:r>
            <w:r w:rsidRPr="00874EEA">
              <w:rPr>
                <w:rFonts w:cs="Times New Roman"/>
                <w:vertAlign w:val="superscript"/>
              </w:rPr>
              <w:t>3</w:t>
            </w:r>
            <w:r w:rsidRPr="00874EEA">
              <w:rPr>
                <w:rFonts w:cs="Times New Roman"/>
              </w:rPr>
              <w:t xml:space="preserve"> – x - 1 =0 by using the bisection method correct to three decimal places.</w:t>
            </w:r>
          </w:p>
        </w:tc>
        <w:tc>
          <w:tcPr>
            <w:tcW w:w="720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  <w:lang w:bidi="ar-SA"/>
              </w:rPr>
              <w:t xml:space="preserve">Solve the </w:t>
            </w:r>
            <w:proofErr w:type="spellStart"/>
            <w:r w:rsidRPr="00874EEA">
              <w:rPr>
                <w:rFonts w:cs="Times New Roman"/>
                <w:lang w:bidi="ar-SA"/>
              </w:rPr>
              <w:t>the</w:t>
            </w:r>
            <w:proofErr w:type="spellEnd"/>
            <w:r w:rsidRPr="00874EEA">
              <w:rPr>
                <w:rFonts w:cs="Times New Roman"/>
                <w:lang w:bidi="ar-SA"/>
              </w:rPr>
              <w:t xml:space="preserve"> equations 20x + y - 2z = 17; 3x + 20y - z = -18; 2x </w:t>
            </w:r>
            <w:proofErr w:type="gramStart"/>
            <w:r w:rsidRPr="00874EEA">
              <w:rPr>
                <w:rFonts w:cs="Times New Roman"/>
                <w:lang w:bidi="ar-SA"/>
              </w:rPr>
              <w:t>-  3y</w:t>
            </w:r>
            <w:proofErr w:type="gramEnd"/>
            <w:r w:rsidRPr="00874EEA">
              <w:rPr>
                <w:rFonts w:cs="Times New Roman"/>
                <w:lang w:bidi="ar-SA"/>
              </w:rPr>
              <w:t xml:space="preserve"> + 20 z = 25 </w:t>
            </w:r>
            <w:r w:rsidR="00786817">
              <w:rPr>
                <w:rFonts w:cs="Times New Roman"/>
                <w:lang w:bidi="ar-SA"/>
              </w:rPr>
              <w:t>by Gauss – Seidel method correct to 2 decimal places.</w:t>
            </w:r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9E4646" w:rsidRPr="00874EEA" w:rsidTr="004105BD">
        <w:tc>
          <w:tcPr>
            <w:tcW w:w="413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9E4646" w:rsidRPr="00874EEA" w:rsidRDefault="0010644A" w:rsidP="0010644A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 w:rsidRPr="00874EEA">
              <w:rPr>
                <w:b/>
              </w:rPr>
              <w:t>Unit - II</w:t>
            </w:r>
          </w:p>
        </w:tc>
        <w:tc>
          <w:tcPr>
            <w:tcW w:w="720" w:type="dxa"/>
            <w:shd w:val="clear" w:color="auto" w:fill="auto"/>
          </w:tcPr>
          <w:p w:rsidR="009E4646" w:rsidRPr="00874EEA" w:rsidRDefault="009E4646" w:rsidP="000C1C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</w:rPr>
              <w:t xml:space="preserve">Find y (55) given that </w:t>
            </w:r>
            <w:proofErr w:type="gramStart"/>
            <w:r w:rsidRPr="00874EEA">
              <w:rPr>
                <w:rFonts w:cs="Times New Roman"/>
              </w:rPr>
              <w:t>y(</w:t>
            </w:r>
            <w:proofErr w:type="gramEnd"/>
            <w:r w:rsidRPr="00874EEA">
              <w:rPr>
                <w:rFonts w:cs="Times New Roman"/>
              </w:rPr>
              <w:t xml:space="preserve">50) =205,y(60) = 225,y(70) = 248 and y(80) = 274. Use Newton’s </w:t>
            </w:r>
            <w:r w:rsidR="00704237" w:rsidRPr="00874EEA">
              <w:rPr>
                <w:rFonts w:cs="Times New Roman"/>
              </w:rPr>
              <w:t>forward interpolation</w:t>
            </w:r>
            <w:r w:rsidRPr="00874EEA">
              <w:rPr>
                <w:rFonts w:cs="Times New Roman"/>
              </w:rPr>
              <w:t xml:space="preserve"> formula.</w:t>
            </w:r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874EEA">
              <w:rPr>
                <w:rFonts w:cs="Times New Roman"/>
              </w:rPr>
              <w:t xml:space="preserve">If y (1) = -3, y (3) = 9, </w:t>
            </w:r>
            <w:proofErr w:type="gramStart"/>
            <w:r w:rsidRPr="00874EEA">
              <w:rPr>
                <w:rFonts w:cs="Times New Roman"/>
              </w:rPr>
              <w:t>y(</w:t>
            </w:r>
            <w:proofErr w:type="gramEnd"/>
            <w:r w:rsidRPr="00874EEA">
              <w:rPr>
                <w:rFonts w:cs="Times New Roman"/>
              </w:rPr>
              <w:t>4) = 30, y(6) =132, find the Lagrange’s interpolation polynomial that takes the same values as ‘y’ at the given points.</w:t>
            </w:r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9E4646" w:rsidRPr="00874EEA" w:rsidTr="004105BD">
        <w:tc>
          <w:tcPr>
            <w:tcW w:w="413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9E4646" w:rsidRPr="00874EEA" w:rsidRDefault="004B6BDB" w:rsidP="004B6BDB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74EEA">
              <w:rPr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9E4646" w:rsidRPr="00874EEA" w:rsidRDefault="009E4646" w:rsidP="000C1C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Calculate 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x dx   </m:t>
                      </m:r>
                    </m:e>
                  </m:func>
                </m:e>
              </m:nary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by </w:t>
            </w:r>
            <w:proofErr w:type="spellStart"/>
            <w:r w:rsidRPr="00874EEA">
              <w:rPr>
                <w:rFonts w:ascii="Times New Roman" w:hAnsi="Times New Roman"/>
                <w:sz w:val="24"/>
                <w:szCs w:val="24"/>
              </w:rPr>
              <w:t>Simson’s</w:t>
            </w:r>
            <w:proofErr w:type="spellEnd"/>
            <w:r w:rsidRPr="00874EEA">
              <w:rPr>
                <w:rFonts w:ascii="Times New Roman" w:hAnsi="Times New Roman"/>
                <w:sz w:val="24"/>
                <w:szCs w:val="24"/>
              </w:rPr>
              <w:t xml:space="preserve"> 1/3 rule, Using 11 ordinates.</w:t>
            </w:r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2B7B4A" w:rsidRPr="009E4646" w:rsidRDefault="000C1C50" w:rsidP="00BF290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Using </w:t>
            </w:r>
            <w:proofErr w:type="spellStart"/>
            <w:r w:rsidRPr="00874EEA">
              <w:rPr>
                <w:rFonts w:ascii="Times New Roman" w:hAnsi="Times New Roman"/>
                <w:sz w:val="24"/>
                <w:szCs w:val="24"/>
              </w:rPr>
              <w:t>Runge</w:t>
            </w:r>
            <w:proofErr w:type="spellEnd"/>
            <w:r w:rsidRPr="00874EE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874EEA">
              <w:rPr>
                <w:rFonts w:ascii="Times New Roman" w:hAnsi="Times New Roman"/>
                <w:sz w:val="24"/>
                <w:szCs w:val="24"/>
              </w:rPr>
              <w:t>Kutta</w:t>
            </w:r>
            <w:proofErr w:type="spellEnd"/>
            <w:r w:rsidRPr="00874EEA">
              <w:rPr>
                <w:rFonts w:ascii="Times New Roman" w:hAnsi="Times New Roman"/>
                <w:sz w:val="24"/>
                <w:szCs w:val="24"/>
              </w:rPr>
              <w:t xml:space="preserve"> method of order 4, find y for x = 0.1, 0.2 given that</w:t>
            </w:r>
            <w:r w:rsidR="00410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den>
              </m:f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gramStart"/>
            <w:r w:rsidRPr="00874EEA">
              <w:rPr>
                <w:rFonts w:ascii="Times New Roman" w:hAnsi="Times New Roman"/>
                <w:sz w:val="24"/>
                <w:szCs w:val="24"/>
              </w:rPr>
              <w:t>xy  +</w:t>
            </w:r>
            <w:proofErr w:type="gramEnd"/>
            <w:r w:rsidRPr="00874EEA">
              <w:rPr>
                <w:rFonts w:ascii="Times New Roman" w:hAnsi="Times New Roman"/>
                <w:sz w:val="24"/>
                <w:szCs w:val="24"/>
              </w:rPr>
              <w:t xml:space="preserve">  y</w:t>
            </w:r>
            <w:r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74EEA">
              <w:rPr>
                <w:rFonts w:ascii="Times New Roman" w:hAnsi="Times New Roman"/>
                <w:sz w:val="24"/>
                <w:szCs w:val="24"/>
              </w:rPr>
              <w:t xml:space="preserve"> , y (0) = 1.</w:t>
            </w:r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9E4646" w:rsidRPr="00874EEA" w:rsidTr="004105BD">
        <w:tc>
          <w:tcPr>
            <w:tcW w:w="413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9E4646" w:rsidRPr="00874EEA" w:rsidRDefault="0010644A" w:rsidP="0010644A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 w:rsidRPr="00874EEA">
              <w:rPr>
                <w:b/>
              </w:rPr>
              <w:t>Unit - III</w:t>
            </w:r>
          </w:p>
        </w:tc>
        <w:tc>
          <w:tcPr>
            <w:tcW w:w="720" w:type="dxa"/>
            <w:shd w:val="clear" w:color="auto" w:fill="auto"/>
          </w:tcPr>
          <w:p w:rsidR="009E4646" w:rsidRPr="00874EEA" w:rsidRDefault="009E4646" w:rsidP="000C1C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4-y</m:t>
                          </m:r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(x+y)</m:t>
                      </m:r>
                    </m:e>
                  </m:nary>
                </m:e>
              </m:nary>
            </m:oMath>
            <w:r w:rsidRPr="00874EEA">
              <w:rPr>
                <w:rFonts w:ascii="Times New Roman" w:hAnsi="Times New Roman"/>
                <w:sz w:val="24"/>
                <w:szCs w:val="24"/>
              </w:rPr>
              <w:t>dx dy by changing the order of integration</w:t>
            </w:r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Evaluate </w:t>
            </w:r>
            <m:oMath>
              <m:nary>
                <m:naryPr>
                  <m:chr m:val="∬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 y</m:t>
                  </m:r>
                </m:e>
              </m:nary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dx dy over the area bounded by the ellipse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=1.</w:t>
            </w:r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9E4646" w:rsidRPr="00874EEA" w:rsidTr="004105BD">
        <w:trPr>
          <w:trHeight w:val="70"/>
        </w:trPr>
        <w:tc>
          <w:tcPr>
            <w:tcW w:w="413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9E4646" w:rsidRPr="00874EEA" w:rsidRDefault="004B6BDB" w:rsidP="004B6BDB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74EEA">
              <w:rPr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9E4646" w:rsidRPr="00874EEA" w:rsidRDefault="009E4646" w:rsidP="000C1C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ln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</m:func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sup>
                          </m:sSup>
                        </m:sup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ln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z dz dxdy.</m:t>
                              </m:r>
                            </m:e>
                          </m:func>
                        </m:e>
                      </m:nary>
                    </m:e>
                  </m:nary>
                </m:e>
              </m:nary>
            </m:oMath>
          </w:p>
        </w:tc>
        <w:tc>
          <w:tcPr>
            <w:tcW w:w="720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74EEA" w:rsidRDefault="000C1C50" w:rsidP="0093085E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Find the </w:t>
            </w:r>
            <w:r w:rsidR="0093085E" w:rsidRPr="00874EEA">
              <w:rPr>
                <w:rFonts w:ascii="Times New Roman" w:hAnsi="Times New Roman"/>
                <w:sz w:val="24"/>
                <w:szCs w:val="24"/>
              </w:rPr>
              <w:t>angle between the surfaces x</w:t>
            </w:r>
            <w:r w:rsidR="0093085E"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3085E" w:rsidRPr="00874EEA">
              <w:rPr>
                <w:rFonts w:ascii="Times New Roman" w:hAnsi="Times New Roman"/>
                <w:sz w:val="24"/>
                <w:szCs w:val="24"/>
              </w:rPr>
              <w:t>+y</w:t>
            </w:r>
            <w:r w:rsidR="0093085E"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3085E" w:rsidRPr="00874EEA">
              <w:rPr>
                <w:rFonts w:ascii="Times New Roman" w:hAnsi="Times New Roman"/>
                <w:sz w:val="24"/>
                <w:szCs w:val="24"/>
              </w:rPr>
              <w:t>+z</w:t>
            </w:r>
            <w:r w:rsidR="0093085E"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3085E" w:rsidRPr="00874EEA">
              <w:rPr>
                <w:rFonts w:ascii="Times New Roman" w:hAnsi="Times New Roman"/>
                <w:sz w:val="24"/>
                <w:szCs w:val="24"/>
              </w:rPr>
              <w:t xml:space="preserve"> =9 and z = x</w:t>
            </w:r>
            <w:r w:rsidR="0093085E"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3085E" w:rsidRPr="00874EEA">
              <w:rPr>
                <w:rFonts w:ascii="Times New Roman" w:hAnsi="Times New Roman"/>
                <w:sz w:val="24"/>
                <w:szCs w:val="24"/>
              </w:rPr>
              <w:t>+y</w:t>
            </w:r>
            <w:r w:rsidR="0093085E" w:rsidRPr="00874E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3085E" w:rsidRPr="00874EEA">
              <w:rPr>
                <w:rFonts w:ascii="Times New Roman" w:hAnsi="Times New Roman"/>
                <w:sz w:val="24"/>
                <w:szCs w:val="24"/>
              </w:rPr>
              <w:t xml:space="preserve">-3 at the point </w:t>
            </w:r>
          </w:p>
          <w:p w:rsidR="000C1C50" w:rsidRPr="00874EEA" w:rsidRDefault="0093085E" w:rsidP="0093085E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(2,-1</w:t>
            </w:r>
            <w:proofErr w:type="gramStart"/>
            <w:r w:rsidRPr="00874EEA">
              <w:rPr>
                <w:rFonts w:ascii="Times New Roman" w:hAnsi="Times New Roman"/>
                <w:sz w:val="24"/>
                <w:szCs w:val="24"/>
              </w:rPr>
              <w:t>,2</w:t>
            </w:r>
            <w:proofErr w:type="gramEnd"/>
            <w:r w:rsidRPr="00874EEA">
              <w:rPr>
                <w:rFonts w:ascii="Times New Roman" w:hAnsi="Times New Roman"/>
                <w:sz w:val="24"/>
                <w:szCs w:val="24"/>
              </w:rPr>
              <w:t>)</w:t>
            </w:r>
            <w:r w:rsidR="009E42E1" w:rsidRPr="00874E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B6BDB" w:rsidRPr="00874EEA" w:rsidTr="004105BD">
        <w:tc>
          <w:tcPr>
            <w:tcW w:w="10710" w:type="dxa"/>
            <w:gridSpan w:val="7"/>
            <w:shd w:val="clear" w:color="auto" w:fill="auto"/>
          </w:tcPr>
          <w:p w:rsidR="004B6BDB" w:rsidRPr="00874EEA" w:rsidRDefault="00BF2906" w:rsidP="00BF2906">
            <w:pPr>
              <w:pStyle w:val="NormalWeb"/>
              <w:spacing w:before="0" w:beforeAutospacing="0" w:after="0" w:afterAutospacing="0"/>
              <w:jc w:val="right"/>
              <w:rPr>
                <w:b/>
              </w:rPr>
            </w:pPr>
            <w:r>
              <w:rPr>
                <w:b/>
              </w:rPr>
              <w:t>P.T.O.</w:t>
            </w:r>
            <w:bookmarkStart w:id="0" w:name="_GoBack"/>
            <w:bookmarkEnd w:id="0"/>
          </w:p>
          <w:p w:rsidR="004B6BDB" w:rsidRPr="00874EEA" w:rsidRDefault="004B6BDB" w:rsidP="0010644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</w:p>
          <w:p w:rsidR="004B6BDB" w:rsidRPr="00874EEA" w:rsidRDefault="004B6BDB" w:rsidP="004B6BDB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 w:rsidRPr="00874EEA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20MA201</w:t>
            </w:r>
          </w:p>
          <w:p w:rsidR="004B6BDB" w:rsidRPr="00874EEA" w:rsidRDefault="004B6BDB" w:rsidP="0010644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</w:p>
          <w:p w:rsidR="004B6BDB" w:rsidRPr="00874EEA" w:rsidRDefault="004B6BDB" w:rsidP="004B6B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pStyle w:val="NoSpacing"/>
              <w:jc w:val="both"/>
              <w:rPr>
                <w:rFonts w:cs="Times New Roman"/>
                <w:lang w:bidi="ar-SA"/>
              </w:rPr>
            </w:pPr>
            <w:proofErr w:type="spellStart"/>
            <w:r w:rsidRPr="00874EEA">
              <w:rPr>
                <w:rFonts w:cs="Times New Roman"/>
              </w:rPr>
              <w:t>FinF</w:t>
            </w:r>
            <w:proofErr w:type="spellEnd"/>
            <w:r w:rsidRPr="00874EEA">
              <w:rPr>
                <w:rFonts w:cs="Times New Roman"/>
              </w:rPr>
              <w:t xml:space="preserve"> Find the values of a and b such that the surfaces ax</w:t>
            </w:r>
            <w:r w:rsidRPr="00874EEA">
              <w:rPr>
                <w:rFonts w:cs="Times New Roman"/>
                <w:vertAlign w:val="superscript"/>
              </w:rPr>
              <w:t>2</w:t>
            </w:r>
            <w:r w:rsidRPr="00874EEA">
              <w:rPr>
                <w:rFonts w:cs="Times New Roman"/>
              </w:rPr>
              <w:t xml:space="preserve"> – </w:t>
            </w:r>
            <w:proofErr w:type="spellStart"/>
            <w:r w:rsidRPr="00874EEA">
              <w:rPr>
                <w:rFonts w:cs="Times New Roman"/>
              </w:rPr>
              <w:t>byz</w:t>
            </w:r>
            <w:proofErr w:type="spellEnd"/>
            <w:r w:rsidRPr="00874EEA">
              <w:rPr>
                <w:rFonts w:cs="Times New Roman"/>
              </w:rPr>
              <w:t xml:space="preserve"> = (a + 2</w:t>
            </w:r>
            <w:proofErr w:type="gramStart"/>
            <w:r w:rsidRPr="00874EEA">
              <w:rPr>
                <w:rFonts w:cs="Times New Roman"/>
              </w:rPr>
              <w:t>)x</w:t>
            </w:r>
            <w:proofErr w:type="gramEnd"/>
            <w:r w:rsidRPr="00874EEA">
              <w:rPr>
                <w:rFonts w:cs="Times New Roman"/>
              </w:rPr>
              <w:t xml:space="preserve"> and 4x</w:t>
            </w:r>
            <w:r w:rsidRPr="00874EEA">
              <w:rPr>
                <w:rFonts w:cs="Times New Roman"/>
                <w:vertAlign w:val="superscript"/>
              </w:rPr>
              <w:t>2</w:t>
            </w:r>
            <w:r w:rsidRPr="00874EEA">
              <w:rPr>
                <w:rFonts w:cs="Times New Roman"/>
              </w:rPr>
              <w:t>y + z</w:t>
            </w:r>
            <w:r w:rsidRPr="00874EEA">
              <w:rPr>
                <w:rFonts w:cs="Times New Roman"/>
                <w:vertAlign w:val="superscript"/>
              </w:rPr>
              <w:t>3</w:t>
            </w:r>
            <w:r w:rsidRPr="00874EEA">
              <w:rPr>
                <w:rFonts w:cs="Times New Roman"/>
              </w:rPr>
              <w:t xml:space="preserve"> = 4 cut  orthogonally at (1,  -1, 2).</w:t>
            </w:r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 Show </w:t>
            </w:r>
            <w:proofErr w:type="gramStart"/>
            <w:r w:rsidRPr="00874EEA">
              <w:rPr>
                <w:rFonts w:ascii="Times New Roman" w:hAnsi="Times New Roman"/>
                <w:sz w:val="24"/>
                <w:szCs w:val="24"/>
              </w:rPr>
              <w:t xml:space="preserve">that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w:proofErr w:type="gramEnd"/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∇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(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) = n (n + 1)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n-2</m:t>
                  </m:r>
                </m:sup>
              </m:sSup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720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9E4646" w:rsidRPr="00874EEA" w:rsidTr="004105BD">
        <w:tc>
          <w:tcPr>
            <w:tcW w:w="413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9E4646" w:rsidRPr="00874EEA" w:rsidRDefault="00874EEA" w:rsidP="00874EEA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74EEA">
              <w:rPr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9E4646" w:rsidRPr="00874EEA" w:rsidRDefault="009E4646" w:rsidP="000C1C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E4646" w:rsidRPr="00874EEA" w:rsidRDefault="009E4646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C50" w:rsidRPr="00874EEA" w:rsidTr="004105BD">
        <w:tc>
          <w:tcPr>
            <w:tcW w:w="413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 xml:space="preserve">Verify Green’s theorem for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nary>
                <m:naryPr>
                  <m:chr m:val="∮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sub>
                <m:sup>
                  <m:argPr>
                    <m:argSz m:val="-1"/>
                  </m:argP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( 3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  <m:box>
                <m:boxPr>
                  <m:diff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box>
              <m:r>
                <w:rPr>
                  <w:rFonts w:ascii="Cambria Math" w:hAnsi="Cambria Math"/>
                  <w:sz w:val="24"/>
                  <w:szCs w:val="24"/>
                </w:rPr>
                <m:t>+( 4y-6xy)</m:t>
              </m:r>
              <m:box>
                <m:boxPr>
                  <m:diff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e>
              </m:box>
            </m:oMath>
            <w:r w:rsidRPr="00874EEA">
              <w:rPr>
                <w:rFonts w:ascii="Times New Roman" w:hAnsi="Times New Roman"/>
                <w:sz w:val="24"/>
                <w:szCs w:val="24"/>
              </w:rPr>
              <w:t xml:space="preserve"> where C is the boundry of the region bounded by x = 0, y = 0 and x + y = </w:t>
            </w:r>
            <w:proofErr w:type="gramStart"/>
            <w:r w:rsidRPr="00874EEA">
              <w:rPr>
                <w:rFonts w:ascii="Times New Roman" w:hAnsi="Times New Roman"/>
                <w:sz w:val="24"/>
                <w:szCs w:val="24"/>
              </w:rPr>
              <w:t>1 .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74EEA" w:rsidRDefault="00874EEA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1C50" w:rsidRPr="00874EEA" w:rsidRDefault="000C1C50" w:rsidP="000C1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EEA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</w:tbl>
    <w:p w:rsidR="009E4646" w:rsidRDefault="009E4646" w:rsidP="009E464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9E4646" w:rsidRPr="006744F5" w:rsidRDefault="009E4646" w:rsidP="009E464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F0C47A8" wp14:editId="5525DBAF">
            <wp:extent cx="2152650" cy="466725"/>
            <wp:effectExtent l="19050" t="0" r="0" b="0"/>
            <wp:docPr id="3" name="Picture 3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646" w:rsidRDefault="009E4646" w:rsidP="009E464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9E4646" w:rsidRDefault="009E4646" w:rsidP="009E464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9E4646" w:rsidRDefault="009E4646" w:rsidP="009E464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9E4646" w:rsidRDefault="009E4646" w:rsidP="009E464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9E4646" w:rsidRDefault="009E4646" w:rsidP="009E464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0453" w:rsidRDefault="008E0453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37267F" w:rsidRPr="0037267F" w:rsidRDefault="00D15809" w:rsidP="0037267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  <w:lang w:val="en-US"/>
        </w:rPr>
      </w:pPr>
      <w:r>
        <w:rPr>
          <w:rFonts w:ascii="Times New Roman" w:hAnsi="Times New Roman"/>
          <w:b/>
          <w:color w:val="FF0000"/>
          <w:sz w:val="32"/>
          <w:szCs w:val="32"/>
        </w:rPr>
        <w:lastRenderedPageBreak/>
        <w:t>20MA</w:t>
      </w:r>
      <w:r w:rsidR="0037267F" w:rsidRPr="0037267F">
        <w:rPr>
          <w:rFonts w:ascii="Times New Roman" w:hAnsi="Times New Roman"/>
          <w:b/>
          <w:color w:val="FF0000"/>
          <w:sz w:val="32"/>
          <w:szCs w:val="32"/>
        </w:rPr>
        <w:t>2</w:t>
      </w:r>
      <w:r>
        <w:rPr>
          <w:rFonts w:ascii="Times New Roman" w:hAnsi="Times New Roman"/>
          <w:b/>
          <w:color w:val="FF0000"/>
          <w:sz w:val="32"/>
          <w:szCs w:val="32"/>
        </w:rPr>
        <w:t>01</w:t>
      </w:r>
    </w:p>
    <w:p w:rsidR="008E1885" w:rsidRPr="00FB7BF5" w:rsidRDefault="008E188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  <w:lang w:val="en-US"/>
        </w:rPr>
      </w:pP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6D71D6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37267F" w:rsidRPr="00A825BC" w:rsidTr="004217A2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37267F" w:rsidRPr="00A825BC" w:rsidRDefault="0037267F" w:rsidP="00DB10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A825BC">
              <w:rPr>
                <w:rFonts w:ascii="Times New Roman" w:hAnsi="Times New Roman"/>
                <w:b/>
                <w:color w:val="000000"/>
              </w:rPr>
              <w:t xml:space="preserve">I/IV </w:t>
            </w:r>
            <w:proofErr w:type="spellStart"/>
            <w:r w:rsidRPr="00A825BC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Pr="00A825BC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Pr="003D7220">
              <w:rPr>
                <w:rFonts w:ascii="Times New Roman" w:hAnsi="Times New Roman"/>
                <w:b/>
              </w:rPr>
              <w:t>Regular)</w:t>
            </w:r>
            <w:r w:rsidRPr="00A825BC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37267F" w:rsidRPr="003D7220" w:rsidTr="004217A2">
        <w:trPr>
          <w:trHeight w:val="360"/>
        </w:trPr>
        <w:tc>
          <w:tcPr>
            <w:tcW w:w="2943" w:type="dxa"/>
            <w:vAlign w:val="center"/>
            <w:hideMark/>
          </w:tcPr>
          <w:p w:rsidR="0037267F" w:rsidRPr="00DB101F" w:rsidRDefault="00DB101F" w:rsidP="004217A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</w:pPr>
            <w:r w:rsidRPr="00DB101F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  <w:t>September,2021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37267F" w:rsidRPr="003D7220" w:rsidRDefault="0037267F" w:rsidP="004217A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Common to </w:t>
            </w:r>
            <w:r w:rsidRPr="003D7220">
              <w:rPr>
                <w:rFonts w:ascii="Times New Roman" w:hAnsi="Times New Roman"/>
                <w:b/>
                <w:sz w:val="28"/>
              </w:rPr>
              <w:t xml:space="preserve">All Branches   </w:t>
            </w:r>
          </w:p>
        </w:tc>
      </w:tr>
      <w:tr w:rsidR="0037267F" w:rsidRPr="003D7220" w:rsidTr="004217A2">
        <w:trPr>
          <w:trHeight w:val="360"/>
        </w:trPr>
        <w:tc>
          <w:tcPr>
            <w:tcW w:w="2943" w:type="dxa"/>
            <w:vAlign w:val="center"/>
            <w:hideMark/>
          </w:tcPr>
          <w:p w:rsidR="0037267F" w:rsidRPr="00DB101F" w:rsidRDefault="0037267F" w:rsidP="004217A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</w:pPr>
            <w:r w:rsidRPr="00DB101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37267F" w:rsidRPr="003D7220" w:rsidRDefault="0037267F" w:rsidP="004217A2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Numerical Methods And Advanced Calculus</w:t>
            </w:r>
          </w:p>
        </w:tc>
      </w:tr>
      <w:tr w:rsidR="0037267F" w:rsidRPr="00146B1E" w:rsidTr="004217A2">
        <w:trPr>
          <w:trHeight w:val="345"/>
        </w:trPr>
        <w:tc>
          <w:tcPr>
            <w:tcW w:w="4145" w:type="dxa"/>
            <w:gridSpan w:val="2"/>
            <w:hideMark/>
          </w:tcPr>
          <w:p w:rsidR="0037267F" w:rsidRPr="00146B1E" w:rsidRDefault="0037267F" w:rsidP="004217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6595" w:type="dxa"/>
            <w:gridSpan w:val="2"/>
            <w:hideMark/>
          </w:tcPr>
          <w:p w:rsidR="0037267F" w:rsidRPr="00146B1E" w:rsidRDefault="0037267F" w:rsidP="004217A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37267F" w:rsidRPr="00920ED8" w:rsidRDefault="00D15809" w:rsidP="003726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eastAsia="en-IN" w:bidi="te-IN"/>
              </w:rPr>
              <w:t xml:space="preserve">     </w:t>
            </w: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  <w:r>
              <w:rPr>
                <w:rFonts w:ascii="Times New Roman" w:hAnsi="Times New Roman"/>
                <w:b/>
                <w:color w:val="000000"/>
                <w:lang w:eastAsia="en-IN" w:bidi="te-IN"/>
              </w:rPr>
              <w:t xml:space="preserve">                                                                                                                       </w:t>
            </w: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b/>
                <w:color w:val="000000"/>
              </w:rPr>
              <w:t>7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0604FF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0604FF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0604FF" w:rsidRDefault="000604FF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 w:rsidR="00D15809">
              <w:rPr>
                <w:rFonts w:ascii="Times New Roman" w:hAnsi="Times New Roman"/>
                <w:color w:val="000000"/>
              </w:rPr>
              <w:tab/>
            </w:r>
            <w:r w:rsidR="00D15809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X1</w:t>
            </w:r>
            <w:r w:rsidR="00D15809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= 1</w:t>
            </w:r>
            <w:r w:rsidR="00D15809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0604FF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0604FF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0604FF" w:rsidRDefault="000604FF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D15809">
              <w:rPr>
                <w:rFonts w:ascii="Times New Roman" w:hAnsi="Times New Roman"/>
                <w:color w:val="000000"/>
              </w:rPr>
              <w:t xml:space="preserve">4 </w:t>
            </w:r>
            <w:r w:rsidR="00EB0F04">
              <w:rPr>
                <w:rFonts w:ascii="Times New Roman" w:hAnsi="Times New Roman"/>
                <w:color w:val="000000"/>
              </w:rPr>
              <w:t>=</w:t>
            </w:r>
            <w:r w:rsidR="00D15809">
              <w:rPr>
                <w:rFonts w:ascii="Times New Roman" w:hAnsi="Times New Roman"/>
                <w:color w:val="000000"/>
              </w:rPr>
              <w:t xml:space="preserve"> 56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964552" w:rsidRDefault="00EA3A43" w:rsidP="002E16F9">
      <w:pPr>
        <w:spacing w:after="0"/>
        <w:rPr>
          <w:vanish/>
          <w:color w:val="000000"/>
        </w:rPr>
      </w:pPr>
    </w:p>
    <w:tbl>
      <w:tblPr>
        <w:tblW w:w="11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335"/>
        <w:gridCol w:w="103"/>
        <w:gridCol w:w="49"/>
        <w:gridCol w:w="699"/>
        <w:gridCol w:w="8211"/>
        <w:gridCol w:w="152"/>
        <w:gridCol w:w="568"/>
        <w:gridCol w:w="90"/>
        <w:gridCol w:w="838"/>
      </w:tblGrid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a)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5F4B85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Write Newton – Raphson formula.</w:t>
            </w:r>
            <w:r w:rsidR="00E348FD" w:rsidRPr="00964552">
              <w:rPr>
                <w:rFonts w:cs="Times New Roman"/>
                <w:sz w:val="22"/>
                <w:szCs w:val="22"/>
                <w:lang w:bidi="ar-SA"/>
              </w:rPr>
              <w:t xml:space="preserve">                                 </w:t>
            </w:r>
          </w:p>
        </w:tc>
        <w:tc>
          <w:tcPr>
            <w:tcW w:w="720" w:type="dxa"/>
            <w:gridSpan w:val="2"/>
          </w:tcPr>
          <w:p w:rsidR="00E348FD" w:rsidRPr="00964552" w:rsidRDefault="00E348FD" w:rsidP="00E348FD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</w:t>
            </w:r>
            <w:r w:rsidR="00572BD4">
              <w:rPr>
                <w:rFonts w:ascii="Times New Roman" w:hAnsi="Times New Roman"/>
              </w:rPr>
              <w:t xml:space="preserve"> </w:t>
            </w:r>
            <w:r w:rsidRPr="00964552">
              <w:rPr>
                <w:rFonts w:ascii="Times New Roman" w:hAnsi="Times New Roman"/>
              </w:rPr>
              <w:t>1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E348FD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 xml:space="preserve"> </w:t>
            </w: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b)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3B77C0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Writ</w:t>
            </w:r>
            <w:r w:rsidR="009822A2" w:rsidRPr="00964552">
              <w:rPr>
                <w:rFonts w:cs="Times New Roman"/>
                <w:sz w:val="22"/>
                <w:szCs w:val="22"/>
                <w:lang w:bidi="ar-SA"/>
              </w:rPr>
              <w:t>e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 intermediate Value Property.</w:t>
            </w:r>
          </w:p>
        </w:tc>
        <w:tc>
          <w:tcPr>
            <w:tcW w:w="720" w:type="dxa"/>
            <w:gridSpan w:val="2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 1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964552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Write Newton Backward formula.</w:t>
            </w:r>
          </w:p>
        </w:tc>
        <w:tc>
          <w:tcPr>
            <w:tcW w:w="720" w:type="dxa"/>
            <w:gridSpan w:val="2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 xml:space="preserve">CO </w:t>
            </w:r>
            <w:r w:rsidR="00964552" w:rsidRPr="00964552">
              <w:rPr>
                <w:rFonts w:ascii="Times New Roman" w:hAnsi="Times New Roman"/>
              </w:rPr>
              <w:t>2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d)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5F4B85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State Simpson’s three – eighth rule.</w:t>
            </w:r>
          </w:p>
        </w:tc>
        <w:tc>
          <w:tcPr>
            <w:tcW w:w="720" w:type="dxa"/>
            <w:gridSpan w:val="2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 xml:space="preserve">CO </w:t>
            </w:r>
            <w:r w:rsidR="005F4B85" w:rsidRPr="00964552">
              <w:rPr>
                <w:rFonts w:ascii="Times New Roman" w:hAnsi="Times New Roman"/>
              </w:rPr>
              <w:t>2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e)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7841AE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Write Picard’s iterative formula.</w:t>
            </w:r>
          </w:p>
        </w:tc>
        <w:tc>
          <w:tcPr>
            <w:tcW w:w="720" w:type="dxa"/>
            <w:gridSpan w:val="2"/>
          </w:tcPr>
          <w:p w:rsidR="00E348FD" w:rsidRPr="00964552" w:rsidRDefault="009822A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 2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f)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5F4B85" w:rsidP="00B64C5C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Write Lagrange’s interpolation formula.</w:t>
            </w:r>
          </w:p>
        </w:tc>
        <w:tc>
          <w:tcPr>
            <w:tcW w:w="720" w:type="dxa"/>
            <w:gridSpan w:val="2"/>
          </w:tcPr>
          <w:p w:rsidR="00E348FD" w:rsidRPr="00964552" w:rsidRDefault="00061BE1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</w:t>
            </w:r>
            <w:r w:rsidR="00891D5C" w:rsidRPr="00964552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g)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176DC4" w:rsidP="00EF12A1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Evaluate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  <w:lang w:bidi="ar-SA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2"/>
                      <w:szCs w:val="22"/>
                      <w:lang w:bidi="ar-SA"/>
                    </w:rPr>
                    <m:t>1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2"/>
                          <w:szCs w:val="22"/>
                          <w:lang w:bidi="ar-S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  <w:lang w:bidi="ar-SA"/>
                        </w:rPr>
                        <m:t>log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  <w:lang w:bidi="ar-SA"/>
                        </w:rPr>
                        <m:t>8</m:t>
                      </m:r>
                    </m:e>
                  </m:func>
                  <m:r>
                    <w:rPr>
                      <w:rFonts w:ascii="Cambria Math" w:hAnsi="Cambria Math" w:cs="Times New Roman"/>
                      <w:sz w:val="22"/>
                      <w:szCs w:val="22"/>
                      <w:lang w:bidi="ar-SA"/>
                    </w:rPr>
                    <m:t xml:space="preserve"> 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 w:val="22"/>
                          <w:szCs w:val="22"/>
                          <w:lang w:bidi="ar-SA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  <w:lang w:bidi="ar-SA"/>
                        </w:rPr>
                        <m:t>0</m:t>
                      </m:r>
                    </m:sub>
                    <m:sup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sz w:val="22"/>
                              <w:szCs w:val="22"/>
                              <w:lang w:bidi="ar-SA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2"/>
                              <w:szCs w:val="22"/>
                              <w:lang w:bidi="ar-SA"/>
                            </w:rPr>
                            <m:t>log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sz w:val="22"/>
                              <w:szCs w:val="22"/>
                              <w:lang w:bidi="ar-SA"/>
                            </w:rPr>
                            <m:t>y</m:t>
                          </m:r>
                        </m:e>
                      </m:func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2"/>
                              <w:szCs w:val="22"/>
                              <w:lang w:bidi="ar-S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2"/>
                              <w:szCs w:val="22"/>
                              <w:lang w:bidi="ar-SA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2"/>
                              <w:szCs w:val="22"/>
                              <w:lang w:bidi="ar-SA"/>
                            </w:rPr>
                            <m:t>x +y</m:t>
                          </m:r>
                        </m:sup>
                      </m:sSup>
                    </m:e>
                  </m:nary>
                </m:e>
              </m:nary>
            </m:oMath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2"/>
                  <w:szCs w:val="22"/>
                  <w:lang w:bidi="ar-SA"/>
                </w:rPr>
                <m:t>dxdy.</m:t>
              </m:r>
            </m:oMath>
          </w:p>
        </w:tc>
        <w:tc>
          <w:tcPr>
            <w:tcW w:w="720" w:type="dxa"/>
            <w:gridSpan w:val="2"/>
          </w:tcPr>
          <w:p w:rsidR="00E348FD" w:rsidRPr="00964552" w:rsidRDefault="00061BE1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</w:t>
            </w:r>
            <w:r w:rsidR="00891D5C" w:rsidRPr="00964552">
              <w:rPr>
                <w:rFonts w:ascii="Times New Roman" w:hAnsi="Times New Roman"/>
              </w:rPr>
              <w:t xml:space="preserve"> </w:t>
            </w:r>
            <w:r w:rsidR="005F4B85" w:rsidRPr="00964552">
              <w:rPr>
                <w:rFonts w:ascii="Times New Roman" w:hAnsi="Times New Roman"/>
              </w:rPr>
              <w:t>3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h)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EF12A1" w:rsidP="00EF12A1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Find 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  <w:lang w:bidi="ar-SA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2"/>
                      <w:szCs w:val="22"/>
                      <w:lang w:bidi="ar-SA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2"/>
                      <w:szCs w:val="22"/>
                      <w:lang w:bidi="ar-SA"/>
                    </w:rPr>
                    <m:t>π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 w:val="22"/>
                          <w:szCs w:val="22"/>
                          <w:lang w:bidi="ar-SA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  <w:lang w:bidi="ar-SA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  <w:lang w:bidi="ar-SA"/>
                        </w:rPr>
                        <m:t>a</m:t>
                      </m:r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sz w:val="22"/>
                              <w:szCs w:val="22"/>
                              <w:lang w:bidi="ar-SA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2"/>
                              <w:szCs w:val="22"/>
                              <w:lang w:bidi="ar-SA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sz w:val="22"/>
                              <w:szCs w:val="22"/>
                              <w:lang w:bidi="ar-SA"/>
                            </w:rPr>
                            <m:t>θ</m:t>
                          </m:r>
                        </m:e>
                      </m:func>
                    </m:sup>
                    <m:e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  <w:lang w:bidi="ar-SA"/>
                        </w:rPr>
                        <m:t>r drdθ.</m:t>
                      </m:r>
                    </m:e>
                  </m:nary>
                </m:e>
              </m:nary>
            </m:oMath>
          </w:p>
        </w:tc>
        <w:tc>
          <w:tcPr>
            <w:tcW w:w="720" w:type="dxa"/>
            <w:gridSpan w:val="2"/>
          </w:tcPr>
          <w:p w:rsidR="00E348FD" w:rsidRPr="00964552" w:rsidRDefault="00061BE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</w:t>
            </w:r>
            <w:r w:rsidR="00891D5C" w:rsidRPr="00964552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i)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5F4B85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Evaluate the double integral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  <w:lang w:bidi="ar-SA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2"/>
                      <w:szCs w:val="22"/>
                      <w:lang w:bidi="ar-SA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2"/>
                      <w:szCs w:val="22"/>
                      <w:lang w:bidi="ar-SA"/>
                    </w:rPr>
                    <m:t>2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sz w:val="22"/>
                          <w:szCs w:val="22"/>
                          <w:lang w:bidi="ar-SA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  <w:lang w:bidi="ar-SA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  <w:lang w:bidi="ar-SA"/>
                        </w:rPr>
                        <m:t>2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  <w:lang w:bidi="ar-SA"/>
                        </w:rPr>
                        <m:t>x</m:t>
                      </m:r>
                    </m:e>
                  </m:nary>
                </m:e>
              </m:nary>
              <m:r>
                <w:rPr>
                  <w:rFonts w:ascii="Cambria Math" w:hAnsi="Cambria Math" w:cs="Times New Roman"/>
                  <w:sz w:val="22"/>
                  <w:szCs w:val="22"/>
                  <w:lang w:bidi="ar-SA"/>
                </w:rPr>
                <m:t>ydxdy.</m:t>
              </m:r>
            </m:oMath>
          </w:p>
        </w:tc>
        <w:tc>
          <w:tcPr>
            <w:tcW w:w="720" w:type="dxa"/>
            <w:gridSpan w:val="2"/>
          </w:tcPr>
          <w:p w:rsidR="00E348FD" w:rsidRPr="00964552" w:rsidRDefault="00061BE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</w:t>
            </w:r>
            <w:r w:rsidR="00891D5C" w:rsidRPr="00964552">
              <w:rPr>
                <w:rFonts w:ascii="Times New Roman" w:hAnsi="Times New Roman"/>
              </w:rPr>
              <w:t xml:space="preserve"> 3 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j)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E348FD" w:rsidRPr="00964552" w:rsidRDefault="00572BD4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>
              <w:rPr>
                <w:rFonts w:cs="Times New Roman"/>
                <w:sz w:val="22"/>
                <w:szCs w:val="22"/>
                <w:lang w:bidi="ar-SA"/>
              </w:rPr>
              <w:t>Write formula to find area enclosed by plane curves.</w:t>
            </w:r>
          </w:p>
        </w:tc>
        <w:tc>
          <w:tcPr>
            <w:tcW w:w="720" w:type="dxa"/>
            <w:gridSpan w:val="2"/>
          </w:tcPr>
          <w:p w:rsidR="00E348FD" w:rsidRPr="00964552" w:rsidRDefault="00061BE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</w:t>
            </w:r>
            <w:r w:rsidR="00891D5C" w:rsidRPr="00964552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5809" w:rsidRPr="00964552" w:rsidTr="00DB101F">
        <w:tc>
          <w:tcPr>
            <w:tcW w:w="413" w:type="dxa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k)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D15809" w:rsidRPr="00964552" w:rsidRDefault="00891D5C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Is the Vector function </w:t>
            </w:r>
            <w:r w:rsidRPr="00964552">
              <w:rPr>
                <w:rFonts w:cs="Times New Roman"/>
                <w:b/>
                <w:bCs/>
                <w:sz w:val="22"/>
                <w:szCs w:val="22"/>
                <w:lang w:bidi="ar-SA"/>
              </w:rPr>
              <w:t xml:space="preserve">F = </w:t>
            </w:r>
            <w:proofErr w:type="spellStart"/>
            <w:r w:rsidRPr="00964552">
              <w:rPr>
                <w:rFonts w:cs="Times New Roman"/>
                <w:sz w:val="22"/>
                <w:szCs w:val="22"/>
                <w:lang w:bidi="ar-SA"/>
              </w:rPr>
              <w:t>yz</w:t>
            </w:r>
            <w:proofErr w:type="spellEnd"/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 </w:t>
            </w:r>
            <w:r w:rsidRPr="00964552">
              <w:rPr>
                <w:rFonts w:cs="Times New Roman"/>
                <w:b/>
                <w:bCs/>
                <w:sz w:val="22"/>
                <w:szCs w:val="22"/>
                <w:lang w:bidi="ar-SA"/>
              </w:rPr>
              <w:t xml:space="preserve">I + 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x</w:t>
            </w:r>
            <w:r w:rsidRPr="00964552">
              <w:rPr>
                <w:rFonts w:cs="Times New Roman"/>
                <w:sz w:val="22"/>
                <w:szCs w:val="22"/>
                <w:vertAlign w:val="superscript"/>
                <w:lang w:bidi="ar-SA"/>
              </w:rPr>
              <w:t>2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z</w:t>
            </w:r>
            <w:r w:rsidRPr="00964552">
              <w:rPr>
                <w:rFonts w:cs="Times New Roman"/>
                <w:sz w:val="22"/>
                <w:szCs w:val="22"/>
                <w:vertAlign w:val="superscript"/>
                <w:lang w:bidi="ar-SA"/>
              </w:rPr>
              <w:t>3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 </w:t>
            </w:r>
            <w:r w:rsidRPr="00964552">
              <w:rPr>
                <w:rFonts w:cs="Times New Roman"/>
                <w:b/>
                <w:bCs/>
                <w:sz w:val="22"/>
                <w:szCs w:val="22"/>
                <w:lang w:bidi="ar-SA"/>
              </w:rPr>
              <w:t xml:space="preserve">J + 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3xy</w:t>
            </w:r>
            <w:r w:rsidRPr="00964552">
              <w:rPr>
                <w:rFonts w:cs="Times New Roman"/>
                <w:sz w:val="22"/>
                <w:szCs w:val="22"/>
                <w:vertAlign w:val="superscript"/>
                <w:lang w:bidi="ar-SA"/>
              </w:rPr>
              <w:t>2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 </w:t>
            </w:r>
            <w:r w:rsidRPr="00964552">
              <w:rPr>
                <w:rFonts w:cs="Times New Roman"/>
                <w:b/>
                <w:bCs/>
                <w:sz w:val="22"/>
                <w:szCs w:val="22"/>
                <w:lang w:bidi="ar-SA"/>
              </w:rPr>
              <w:t xml:space="preserve">K 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is solenoidal.</w:t>
            </w:r>
          </w:p>
        </w:tc>
        <w:tc>
          <w:tcPr>
            <w:tcW w:w="720" w:type="dxa"/>
            <w:gridSpan w:val="2"/>
          </w:tcPr>
          <w:p w:rsidR="00D15809" w:rsidRPr="00964552" w:rsidRDefault="00891D5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 4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5809" w:rsidRPr="00964552" w:rsidTr="00DB101F">
        <w:tc>
          <w:tcPr>
            <w:tcW w:w="413" w:type="dxa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l)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D15809" w:rsidRPr="00964552" w:rsidRDefault="00891D5C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Find vector normal to the surface </w:t>
            </w:r>
            <w:proofErr w:type="gramStart"/>
            <w:r w:rsidRPr="00964552">
              <w:rPr>
                <w:rFonts w:cs="Times New Roman"/>
                <w:sz w:val="22"/>
                <w:szCs w:val="22"/>
                <w:lang w:bidi="ar-SA"/>
              </w:rPr>
              <w:t>f(</w:t>
            </w:r>
            <w:proofErr w:type="spellStart"/>
            <w:proofErr w:type="gramEnd"/>
            <w:r w:rsidRPr="00964552">
              <w:rPr>
                <w:rFonts w:cs="Times New Roman"/>
                <w:sz w:val="22"/>
                <w:szCs w:val="22"/>
                <w:lang w:bidi="ar-SA"/>
              </w:rPr>
              <w:t>x.y.z</w:t>
            </w:r>
            <w:proofErr w:type="spellEnd"/>
            <w:r w:rsidRPr="00964552">
              <w:rPr>
                <w:rFonts w:cs="Times New Roman"/>
                <w:sz w:val="22"/>
                <w:szCs w:val="22"/>
                <w:lang w:bidi="ar-SA"/>
              </w:rPr>
              <w:t>) = x</w:t>
            </w:r>
            <w:r w:rsidRPr="00964552">
              <w:rPr>
                <w:rFonts w:cs="Times New Roman"/>
                <w:sz w:val="22"/>
                <w:szCs w:val="22"/>
                <w:vertAlign w:val="superscript"/>
                <w:lang w:bidi="ar-SA"/>
              </w:rPr>
              <w:t>2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y</w:t>
            </w:r>
            <w:r w:rsidRPr="00964552">
              <w:rPr>
                <w:rFonts w:cs="Times New Roman"/>
                <w:sz w:val="22"/>
                <w:szCs w:val="22"/>
                <w:vertAlign w:val="superscript"/>
                <w:lang w:bidi="ar-SA"/>
              </w:rPr>
              <w:t>2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z</w:t>
            </w:r>
            <w:r w:rsidRPr="00964552">
              <w:rPr>
                <w:rFonts w:cs="Times New Roman"/>
                <w:sz w:val="22"/>
                <w:szCs w:val="22"/>
                <w:vertAlign w:val="superscript"/>
                <w:lang w:bidi="ar-SA"/>
              </w:rPr>
              <w:t>3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 at the point (1,2,3).</w:t>
            </w:r>
          </w:p>
        </w:tc>
        <w:tc>
          <w:tcPr>
            <w:tcW w:w="720" w:type="dxa"/>
            <w:gridSpan w:val="2"/>
          </w:tcPr>
          <w:p w:rsidR="00D15809" w:rsidRPr="00964552" w:rsidRDefault="00891D5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 4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5809" w:rsidRPr="00964552" w:rsidTr="00DB101F">
        <w:tc>
          <w:tcPr>
            <w:tcW w:w="413" w:type="dxa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m)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D15809" w:rsidRPr="00964552" w:rsidRDefault="00E50647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Define irro</w:t>
            </w:r>
            <w:r w:rsidR="00891D5C" w:rsidRPr="00964552">
              <w:rPr>
                <w:rFonts w:cs="Times New Roman"/>
                <w:sz w:val="22"/>
                <w:szCs w:val="22"/>
                <w:lang w:bidi="ar-SA"/>
              </w:rPr>
              <w:t>t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at</w:t>
            </w:r>
            <w:r w:rsidR="00891D5C" w:rsidRPr="00964552">
              <w:rPr>
                <w:rFonts w:cs="Times New Roman"/>
                <w:sz w:val="22"/>
                <w:szCs w:val="22"/>
                <w:lang w:bidi="ar-SA"/>
              </w:rPr>
              <w:t>ional Vector point function.</w:t>
            </w:r>
          </w:p>
        </w:tc>
        <w:tc>
          <w:tcPr>
            <w:tcW w:w="720" w:type="dxa"/>
            <w:gridSpan w:val="2"/>
          </w:tcPr>
          <w:p w:rsidR="00D15809" w:rsidRPr="00964552" w:rsidRDefault="00891D5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</w:t>
            </w:r>
            <w:r w:rsidR="00572BD4">
              <w:rPr>
                <w:rFonts w:ascii="Times New Roman" w:hAnsi="Times New Roman"/>
              </w:rPr>
              <w:t xml:space="preserve"> </w:t>
            </w:r>
            <w:r w:rsidRPr="00964552">
              <w:rPr>
                <w:rFonts w:ascii="Times New Roman" w:hAnsi="Times New Roman"/>
              </w:rPr>
              <w:t>4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5809" w:rsidRPr="00964552" w:rsidTr="00DB101F">
        <w:tc>
          <w:tcPr>
            <w:tcW w:w="413" w:type="dxa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n)</w:t>
            </w:r>
          </w:p>
        </w:tc>
        <w:tc>
          <w:tcPr>
            <w:tcW w:w="8910" w:type="dxa"/>
            <w:gridSpan w:val="2"/>
            <w:shd w:val="clear" w:color="auto" w:fill="auto"/>
          </w:tcPr>
          <w:p w:rsidR="00D15809" w:rsidRPr="00964552" w:rsidRDefault="00891D5C" w:rsidP="004429FB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State Green’s theorem in the plane.</w:t>
            </w:r>
          </w:p>
        </w:tc>
        <w:tc>
          <w:tcPr>
            <w:tcW w:w="720" w:type="dxa"/>
            <w:gridSpan w:val="2"/>
          </w:tcPr>
          <w:p w:rsidR="00D15809" w:rsidRPr="00964552" w:rsidRDefault="00891D5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</w:t>
            </w:r>
            <w:r w:rsidR="00572BD4">
              <w:rPr>
                <w:rFonts w:ascii="Times New Roman" w:hAnsi="Times New Roman"/>
              </w:rPr>
              <w:t xml:space="preserve"> </w:t>
            </w:r>
            <w:r w:rsidRPr="00964552">
              <w:rPr>
                <w:rFonts w:ascii="Times New Roman" w:hAnsi="Times New Roman"/>
              </w:rPr>
              <w:t>4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D15809" w:rsidRPr="00964552" w:rsidRDefault="00D158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E348FD">
        <w:tc>
          <w:tcPr>
            <w:tcW w:w="748" w:type="dxa"/>
            <w:gridSpan w:val="2"/>
          </w:tcPr>
          <w:p w:rsidR="00E348FD" w:rsidRPr="00964552" w:rsidRDefault="00E348FD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10" w:type="dxa"/>
            <w:gridSpan w:val="8"/>
            <w:shd w:val="clear" w:color="auto" w:fill="auto"/>
          </w:tcPr>
          <w:p w:rsidR="00E348FD" w:rsidRPr="00964552" w:rsidRDefault="00432B98" w:rsidP="00432B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</w:t>
            </w:r>
            <w:r w:rsidR="00E348FD" w:rsidRPr="00964552">
              <w:rPr>
                <w:rFonts w:ascii="Times New Roman" w:hAnsi="Times New Roman"/>
                <w:b/>
              </w:rPr>
              <w:t>Unit -I</w:t>
            </w: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964552" w:rsidRDefault="00E348FD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964552" w:rsidRDefault="00EF12A1" w:rsidP="009A0D69">
            <w:pPr>
              <w:pStyle w:val="NoSpacing"/>
              <w:jc w:val="both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</w:rPr>
              <w:t>Find the cube root of 41, using Newton – Raphson method.</w:t>
            </w:r>
          </w:p>
        </w:tc>
        <w:tc>
          <w:tcPr>
            <w:tcW w:w="658" w:type="dxa"/>
            <w:gridSpan w:val="2"/>
          </w:tcPr>
          <w:p w:rsidR="00E348FD" w:rsidRPr="00964552" w:rsidRDefault="0071496D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E348FD" w:rsidRPr="00964552" w:rsidRDefault="00D158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7</w:t>
            </w:r>
            <w:r w:rsidR="00E348FD" w:rsidRPr="00964552">
              <w:rPr>
                <w:rFonts w:ascii="Times New Roman" w:hAnsi="Times New Roman"/>
              </w:rPr>
              <w:t>M</w:t>
            </w: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964552" w:rsidRDefault="00E348FD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964552" w:rsidRDefault="007C4FF3" w:rsidP="009A0D69">
            <w:pPr>
              <w:pStyle w:val="NoSpacing"/>
              <w:jc w:val="both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Apply Gauss elimination method to solve the equations x + 4y – z = -5;</w:t>
            </w:r>
            <w:r w:rsidR="00E50647" w:rsidRPr="00964552">
              <w:rPr>
                <w:rFonts w:cs="Times New Roman"/>
                <w:sz w:val="22"/>
                <w:szCs w:val="22"/>
                <w:lang w:bidi="ar-SA"/>
              </w:rPr>
              <w:t xml:space="preserve"> 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x + y – 6z = -12; 3x – y – z = 4.</w:t>
            </w:r>
          </w:p>
        </w:tc>
        <w:tc>
          <w:tcPr>
            <w:tcW w:w="658" w:type="dxa"/>
            <w:gridSpan w:val="2"/>
          </w:tcPr>
          <w:p w:rsidR="00E348FD" w:rsidRPr="00964552" w:rsidRDefault="0071496D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E348FD" w:rsidRPr="00964552" w:rsidRDefault="00D158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7</w:t>
            </w:r>
            <w:r w:rsidR="00E348FD" w:rsidRPr="00964552">
              <w:rPr>
                <w:rFonts w:ascii="Times New Roman" w:hAnsi="Times New Roman"/>
              </w:rPr>
              <w:t>M</w:t>
            </w: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964552" w:rsidRDefault="00E348FD" w:rsidP="002E16F9">
            <w:pPr>
              <w:pStyle w:val="NormalWeb"/>
              <w:spacing w:before="0" w:beforeAutospacing="0" w:after="0" w:afterAutospacing="0"/>
              <w:ind w:left="331"/>
              <w:jc w:val="center"/>
              <w:rPr>
                <w:b/>
                <w:color w:val="000000"/>
                <w:sz w:val="22"/>
                <w:szCs w:val="22"/>
              </w:rPr>
            </w:pPr>
            <w:r w:rsidRPr="00964552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658" w:type="dxa"/>
            <w:gridSpan w:val="2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964552" w:rsidRDefault="0071496D" w:rsidP="009A0D69">
            <w:pPr>
              <w:pStyle w:val="NoSpacing"/>
              <w:jc w:val="both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sz w:val="22"/>
                <w:szCs w:val="22"/>
              </w:rPr>
              <w:t>Find a root the equation x</w:t>
            </w:r>
            <w:r w:rsidRPr="00964552">
              <w:rPr>
                <w:sz w:val="22"/>
                <w:szCs w:val="22"/>
                <w:vertAlign w:val="superscript"/>
              </w:rPr>
              <w:t>3</w:t>
            </w:r>
            <w:r w:rsidR="00E50647" w:rsidRPr="00964552">
              <w:rPr>
                <w:sz w:val="22"/>
                <w:szCs w:val="22"/>
              </w:rPr>
              <w:t xml:space="preserve"> – x - 1 =0 by using the bisection method correct to three</w:t>
            </w:r>
            <w:r w:rsidRPr="00964552">
              <w:rPr>
                <w:sz w:val="22"/>
                <w:szCs w:val="22"/>
              </w:rPr>
              <w:t xml:space="preserve"> decimal places.</w:t>
            </w:r>
          </w:p>
        </w:tc>
        <w:tc>
          <w:tcPr>
            <w:tcW w:w="658" w:type="dxa"/>
            <w:gridSpan w:val="2"/>
          </w:tcPr>
          <w:p w:rsidR="00E348FD" w:rsidRPr="00964552" w:rsidRDefault="0071496D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E348FD" w:rsidRPr="00964552" w:rsidRDefault="00D15809" w:rsidP="009E0A3A">
            <w:pPr>
              <w:spacing w:after="0" w:line="240" w:lineRule="auto"/>
            </w:pPr>
            <w:r w:rsidRPr="00964552">
              <w:rPr>
                <w:rFonts w:ascii="Times New Roman" w:hAnsi="Times New Roman"/>
              </w:rPr>
              <w:t>7</w:t>
            </w:r>
            <w:r w:rsidR="00E348FD" w:rsidRPr="00964552">
              <w:rPr>
                <w:rFonts w:ascii="Times New Roman" w:hAnsi="Times New Roman"/>
              </w:rPr>
              <w:t>M</w:t>
            </w: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964552" w:rsidRDefault="007C4FF3" w:rsidP="007C4FF3">
            <w:pPr>
              <w:pStyle w:val="NoSpacing"/>
              <w:jc w:val="both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sz w:val="22"/>
                <w:szCs w:val="22"/>
                <w:lang w:bidi="ar-SA"/>
              </w:rPr>
              <w:t>Solve the the equations 2</w:t>
            </w:r>
            <w:r w:rsidR="00E50647" w:rsidRPr="00964552">
              <w:rPr>
                <w:rFonts w:cs="Times New Roman"/>
                <w:sz w:val="22"/>
                <w:szCs w:val="22"/>
                <w:lang w:bidi="ar-SA"/>
              </w:rPr>
              <w:t xml:space="preserve">0x + y - 2z = 17; 3x + 20y - 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z = </w:t>
            </w:r>
            <w:r w:rsidR="00E50647" w:rsidRPr="00964552">
              <w:rPr>
                <w:rFonts w:cs="Times New Roman"/>
                <w:sz w:val="22"/>
                <w:szCs w:val="22"/>
                <w:lang w:bidi="ar-SA"/>
              </w:rPr>
              <w:t>-18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; </w:t>
            </w:r>
            <w:r w:rsidR="00E50647" w:rsidRPr="00964552">
              <w:rPr>
                <w:rFonts w:cs="Times New Roman"/>
                <w:sz w:val="22"/>
                <w:szCs w:val="22"/>
                <w:lang w:bidi="ar-SA"/>
              </w:rPr>
              <w:t xml:space="preserve">2x </w:t>
            </w:r>
            <w:proofErr w:type="gramStart"/>
            <w:r w:rsidR="00E50647" w:rsidRPr="00964552">
              <w:rPr>
                <w:rFonts w:cs="Times New Roman"/>
                <w:sz w:val="22"/>
                <w:szCs w:val="22"/>
                <w:lang w:bidi="ar-SA"/>
              </w:rPr>
              <w:t>-  3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y</w:t>
            </w:r>
            <w:proofErr w:type="gramEnd"/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 +</w:t>
            </w:r>
            <w:r w:rsidR="00E50647" w:rsidRPr="00964552">
              <w:rPr>
                <w:rFonts w:cs="Times New Roman"/>
                <w:sz w:val="22"/>
                <w:szCs w:val="22"/>
                <w:lang w:bidi="ar-SA"/>
              </w:rPr>
              <w:t xml:space="preserve"> 20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 xml:space="preserve"> z =</w:t>
            </w:r>
            <w:r w:rsidR="00E50647" w:rsidRPr="00964552">
              <w:rPr>
                <w:rFonts w:cs="Times New Roman"/>
                <w:sz w:val="22"/>
                <w:szCs w:val="22"/>
                <w:lang w:bidi="ar-SA"/>
              </w:rPr>
              <w:t xml:space="preserve"> 25</w:t>
            </w:r>
            <w:r w:rsidR="00E84FAD" w:rsidRPr="00964552">
              <w:rPr>
                <w:rFonts w:cs="Times New Roman"/>
                <w:sz w:val="22"/>
                <w:szCs w:val="22"/>
                <w:lang w:bidi="ar-SA"/>
              </w:rPr>
              <w:t xml:space="preserve"> </w:t>
            </w:r>
            <w:r w:rsidRPr="00964552">
              <w:rPr>
                <w:rFonts w:cs="Times New Roman"/>
                <w:sz w:val="22"/>
                <w:szCs w:val="22"/>
                <w:lang w:bidi="ar-SA"/>
              </w:rPr>
              <w:t>by Gauss – Seidel method.</w:t>
            </w:r>
          </w:p>
        </w:tc>
        <w:tc>
          <w:tcPr>
            <w:tcW w:w="658" w:type="dxa"/>
            <w:gridSpan w:val="2"/>
          </w:tcPr>
          <w:p w:rsidR="00E348FD" w:rsidRPr="00964552" w:rsidRDefault="00E348FD" w:rsidP="009E0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  <w:shd w:val="clear" w:color="auto" w:fill="auto"/>
          </w:tcPr>
          <w:p w:rsidR="00E348FD" w:rsidRPr="00964552" w:rsidRDefault="00D15809" w:rsidP="009E0A3A">
            <w:pPr>
              <w:spacing w:after="0" w:line="240" w:lineRule="auto"/>
            </w:pPr>
            <w:r w:rsidRPr="00964552">
              <w:rPr>
                <w:rFonts w:ascii="Times New Roman" w:hAnsi="Times New Roman"/>
              </w:rPr>
              <w:t>7</w:t>
            </w:r>
            <w:r w:rsidR="00E348FD" w:rsidRPr="00964552">
              <w:rPr>
                <w:rFonts w:ascii="Times New Roman" w:hAnsi="Times New Roman"/>
              </w:rPr>
              <w:t>M</w:t>
            </w: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964552" w:rsidRDefault="00E348FD" w:rsidP="000A4680">
            <w:pPr>
              <w:pStyle w:val="NoSpacing"/>
              <w:jc w:val="center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rFonts w:cs="Times New Roman"/>
                <w:b/>
                <w:sz w:val="22"/>
                <w:szCs w:val="22"/>
                <w:lang w:bidi="ar-SA"/>
              </w:rPr>
              <w:t>Unit -II</w:t>
            </w:r>
          </w:p>
        </w:tc>
        <w:tc>
          <w:tcPr>
            <w:tcW w:w="658" w:type="dxa"/>
            <w:gridSpan w:val="2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  <w:shd w:val="clear" w:color="auto" w:fill="auto"/>
          </w:tcPr>
          <w:p w:rsidR="00E348FD" w:rsidRPr="00964552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964552" w:rsidTr="00DB101F">
        <w:tc>
          <w:tcPr>
            <w:tcW w:w="413" w:type="dxa"/>
            <w:shd w:val="clear" w:color="auto" w:fill="auto"/>
          </w:tcPr>
          <w:p w:rsidR="00E348FD" w:rsidRPr="00964552" w:rsidRDefault="00E348FD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964552" w:rsidRDefault="00E348FD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964552" w:rsidRDefault="00B64C5C" w:rsidP="009A0D69">
            <w:pPr>
              <w:pStyle w:val="NoSpacing"/>
              <w:jc w:val="both"/>
              <w:rPr>
                <w:rFonts w:cs="Times New Roman"/>
                <w:sz w:val="22"/>
                <w:szCs w:val="22"/>
                <w:lang w:bidi="ar-SA"/>
              </w:rPr>
            </w:pPr>
            <w:r w:rsidRPr="00964552">
              <w:rPr>
                <w:sz w:val="22"/>
                <w:szCs w:val="22"/>
              </w:rPr>
              <w:t xml:space="preserve">Find y (55) given that </w:t>
            </w:r>
            <w:proofErr w:type="gramStart"/>
            <w:r w:rsidRPr="00964552">
              <w:rPr>
                <w:sz w:val="22"/>
                <w:szCs w:val="22"/>
              </w:rPr>
              <w:t>y(</w:t>
            </w:r>
            <w:proofErr w:type="gramEnd"/>
            <w:r w:rsidRPr="00964552">
              <w:rPr>
                <w:sz w:val="22"/>
                <w:szCs w:val="22"/>
              </w:rPr>
              <w:t>50) =205,y(60) = 225,y(70) = 248 and y(80) = 274. Use Newton’s forward difference formula.</w:t>
            </w:r>
          </w:p>
        </w:tc>
        <w:tc>
          <w:tcPr>
            <w:tcW w:w="658" w:type="dxa"/>
            <w:gridSpan w:val="2"/>
          </w:tcPr>
          <w:p w:rsidR="00E348FD" w:rsidRPr="00964552" w:rsidRDefault="0071496D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964552">
              <w:rPr>
                <w:rFonts w:ascii="Times New Roman" w:hAnsi="Times New Roman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E348FD" w:rsidRPr="00964552" w:rsidRDefault="00D15809" w:rsidP="00F963D7">
            <w:pPr>
              <w:spacing w:after="0" w:line="240" w:lineRule="auto"/>
            </w:pPr>
            <w:r w:rsidRPr="00964552">
              <w:rPr>
                <w:rFonts w:ascii="Times New Roman" w:hAnsi="Times New Roman"/>
              </w:rPr>
              <w:t>7</w:t>
            </w:r>
            <w:r w:rsidR="00E348FD" w:rsidRPr="00964552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DB101F">
        <w:tc>
          <w:tcPr>
            <w:tcW w:w="413" w:type="dxa"/>
            <w:shd w:val="clear" w:color="auto" w:fill="auto"/>
          </w:tcPr>
          <w:p w:rsidR="00E348FD" w:rsidRPr="002E16F9" w:rsidRDefault="00E348FD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Default="00E348FD" w:rsidP="001A12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71496D" w:rsidRDefault="0071496D" w:rsidP="009A0D69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71496D">
              <w:t xml:space="preserve">If y (1) = -3, y (3) = 9, </w:t>
            </w:r>
            <w:proofErr w:type="gramStart"/>
            <w:r w:rsidRPr="0071496D">
              <w:t>y(</w:t>
            </w:r>
            <w:proofErr w:type="gramEnd"/>
            <w:r w:rsidRPr="0071496D">
              <w:t>4) = 30, y(6) =132, find the Lagrange’s interpolation polynomial that takes the same values as ‘y’ at the given points.</w:t>
            </w:r>
          </w:p>
        </w:tc>
        <w:tc>
          <w:tcPr>
            <w:tcW w:w="658" w:type="dxa"/>
            <w:gridSpan w:val="2"/>
          </w:tcPr>
          <w:p w:rsidR="00E348FD" w:rsidRPr="00DF56BC" w:rsidRDefault="0071496D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E348FD" w:rsidRDefault="00D15809" w:rsidP="00F963D7">
            <w:pPr>
              <w:spacing w:after="0" w:line="240" w:lineRule="auto"/>
            </w:pPr>
            <w:r>
              <w:rPr>
                <w:rFonts w:ascii="Times New Roman" w:hAnsi="Times New Roman"/>
              </w:rPr>
              <w:t>7</w:t>
            </w:r>
            <w:r w:rsidR="00E348FD" w:rsidRPr="00DF56BC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DB101F">
        <w:tc>
          <w:tcPr>
            <w:tcW w:w="413" w:type="dxa"/>
            <w:shd w:val="clear" w:color="auto" w:fill="auto"/>
          </w:tcPr>
          <w:p w:rsidR="00E348FD" w:rsidRPr="002E16F9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2E16F9" w:rsidRDefault="00E348FD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  <w:tc>
          <w:tcPr>
            <w:tcW w:w="658" w:type="dxa"/>
            <w:gridSpan w:val="2"/>
          </w:tcPr>
          <w:p w:rsidR="00E348FD" w:rsidRPr="002E16F9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  <w:shd w:val="clear" w:color="auto" w:fill="auto"/>
          </w:tcPr>
          <w:p w:rsidR="00E348FD" w:rsidRPr="002E16F9" w:rsidRDefault="00E348F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2E16F9" w:rsidTr="00DB101F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2E16F9" w:rsidRDefault="00B64C5C" w:rsidP="0071496D">
            <w:pPr>
              <w:spacing w:after="0" w:line="240" w:lineRule="auto"/>
              <w:rPr>
                <w:rFonts w:ascii="Times New Roman" w:hAnsi="Times New Roman"/>
              </w:rPr>
            </w:pPr>
            <w:r w:rsidRPr="00A5128F">
              <w:rPr>
                <w:rFonts w:ascii="Times New Roman" w:hAnsi="Times New Roman"/>
                <w:sz w:val="24"/>
                <w:szCs w:val="24"/>
              </w:rPr>
              <w:t xml:space="preserve">Calculate the value of </w:t>
            </w:r>
            <m:oMath>
              <m:nary>
                <m:naryPr>
                  <m:limLoc m:val="subSup"/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func>
                    <m:func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dx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 xml:space="preserve">   </m:t>
                      </m:r>
                    </m:e>
                  </m:func>
                </m:e>
              </m:nary>
            </m:oMath>
            <w:r w:rsidRPr="00A5128F">
              <w:rPr>
                <w:rFonts w:ascii="Times New Roman" w:hAnsi="Times New Roman"/>
                <w:sz w:val="24"/>
                <w:szCs w:val="24"/>
              </w:rPr>
              <w:t>by Simson’s 1/3 rule, Using 11 ordinates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8" w:type="dxa"/>
            <w:gridSpan w:val="2"/>
          </w:tcPr>
          <w:p w:rsidR="00E348FD" w:rsidRPr="00DF56BC" w:rsidRDefault="0071496D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E348FD" w:rsidRDefault="00D15809" w:rsidP="00F963D7">
            <w:pPr>
              <w:spacing w:after="0" w:line="240" w:lineRule="auto"/>
            </w:pPr>
            <w:r>
              <w:rPr>
                <w:rFonts w:ascii="Times New Roman" w:hAnsi="Times New Roman"/>
              </w:rPr>
              <w:t>7</w:t>
            </w:r>
            <w:r w:rsidR="00E348FD" w:rsidRPr="00DF56BC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DB101F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71496D" w:rsidRDefault="00B64C5C" w:rsidP="00714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1333">
              <w:rPr>
                <w:rFonts w:ascii="Times New Roman" w:hAnsi="Times New Roman"/>
                <w:sz w:val="24"/>
                <w:szCs w:val="24"/>
              </w:rPr>
              <w:t xml:space="preserve">Using </w:t>
            </w:r>
            <w:proofErr w:type="spellStart"/>
            <w:r w:rsidRPr="00E71333">
              <w:rPr>
                <w:rFonts w:ascii="Times New Roman" w:hAnsi="Times New Roman"/>
                <w:sz w:val="24"/>
                <w:szCs w:val="24"/>
              </w:rPr>
              <w:t>Runge</w:t>
            </w:r>
            <w:proofErr w:type="spellEnd"/>
            <w:r w:rsidRPr="00E7133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E71333">
              <w:rPr>
                <w:rFonts w:ascii="Times New Roman" w:hAnsi="Times New Roman"/>
                <w:sz w:val="24"/>
                <w:szCs w:val="24"/>
              </w:rPr>
              <w:t>Kutta</w:t>
            </w:r>
            <w:proofErr w:type="spellEnd"/>
            <w:r w:rsidRPr="00E71333">
              <w:rPr>
                <w:rFonts w:ascii="Times New Roman" w:hAnsi="Times New Roman"/>
                <w:sz w:val="24"/>
                <w:szCs w:val="24"/>
              </w:rPr>
              <w:t xml:space="preserve"> method of order 4, find y for x = 0.1, 0.2 given that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den>
              </m:f>
            </m:oMath>
            <w:r w:rsidRPr="00E71333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gramStart"/>
            <w:r w:rsidRPr="00E71333">
              <w:rPr>
                <w:rFonts w:ascii="Times New Roman" w:hAnsi="Times New Roman"/>
                <w:sz w:val="24"/>
                <w:szCs w:val="24"/>
              </w:rPr>
              <w:t>xy  +</w:t>
            </w:r>
            <w:proofErr w:type="gramEnd"/>
            <w:r w:rsidRPr="00E71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1333">
              <w:rPr>
                <w:rFonts w:ascii="Times New Roman" w:hAnsi="Times New Roman"/>
                <w:sz w:val="24"/>
                <w:szCs w:val="24"/>
              </w:rPr>
              <w:t>y</w:t>
            </w:r>
            <w:r w:rsidRPr="00E7133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71333">
              <w:rPr>
                <w:rFonts w:ascii="Times New Roman" w:hAnsi="Times New Roman"/>
                <w:sz w:val="24"/>
                <w:szCs w:val="24"/>
              </w:rPr>
              <w:t xml:space="preserve"> , y (0) = 1.</w:t>
            </w:r>
          </w:p>
        </w:tc>
        <w:tc>
          <w:tcPr>
            <w:tcW w:w="658" w:type="dxa"/>
            <w:gridSpan w:val="2"/>
          </w:tcPr>
          <w:p w:rsidR="00E348FD" w:rsidRPr="00DF56BC" w:rsidRDefault="0071496D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E348FD" w:rsidRDefault="00D15809" w:rsidP="00F963D7">
            <w:pPr>
              <w:spacing w:after="0" w:line="240" w:lineRule="auto"/>
            </w:pPr>
            <w:r>
              <w:rPr>
                <w:rFonts w:ascii="Times New Roman" w:hAnsi="Times New Roman"/>
              </w:rPr>
              <w:t>7</w:t>
            </w:r>
            <w:r w:rsidR="00E348FD" w:rsidRPr="00DF56BC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E348FD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gridSpan w:val="2"/>
          </w:tcPr>
          <w:p w:rsidR="00E348FD" w:rsidRPr="000A4680" w:rsidRDefault="00E348FD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59" w:type="dxa"/>
            <w:gridSpan w:val="5"/>
            <w:shd w:val="clear" w:color="auto" w:fill="auto"/>
          </w:tcPr>
          <w:p w:rsidR="00E348FD" w:rsidRPr="002E16F9" w:rsidRDefault="00432B98" w:rsidP="00432B98">
            <w:pPr>
              <w:tabs>
                <w:tab w:val="left" w:pos="4248"/>
                <w:tab w:val="center" w:pos="482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</w:t>
            </w:r>
            <w:r w:rsidR="00E348FD" w:rsidRPr="000A4680">
              <w:rPr>
                <w:rFonts w:ascii="Times New Roman" w:hAnsi="Times New Roman"/>
                <w:b/>
              </w:rPr>
              <w:t>Unit -I</w:t>
            </w:r>
            <w:r w:rsidR="00E348FD">
              <w:rPr>
                <w:rFonts w:ascii="Times New Roman" w:hAnsi="Times New Roman"/>
                <w:b/>
              </w:rPr>
              <w:t>II</w:t>
            </w:r>
          </w:p>
        </w:tc>
      </w:tr>
      <w:tr w:rsidR="00E348FD" w:rsidRPr="002E16F9" w:rsidTr="007314E8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C16799" w:rsidRDefault="00C16799" w:rsidP="00EF12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6799">
              <w:rPr>
                <w:rFonts w:ascii="Times New Roman" w:hAnsi="Times New Roman"/>
                <w:sz w:val="24"/>
                <w:szCs w:val="24"/>
              </w:rPr>
              <w:t>Evaluate</w:t>
            </w:r>
            <w:r w:rsidR="00EF1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4-y</m:t>
                          </m:r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(x+y)</m:t>
                      </m:r>
                    </m:e>
                  </m:nary>
                </m:e>
              </m:nary>
            </m:oMath>
            <w:r w:rsidR="00EF12A1">
              <w:rPr>
                <w:rFonts w:ascii="Times New Roman" w:hAnsi="Times New Roman"/>
                <w:sz w:val="24"/>
                <w:szCs w:val="24"/>
              </w:rPr>
              <w:t>dx dy</w:t>
            </w:r>
            <w:r w:rsidRPr="00C16799">
              <w:rPr>
                <w:rFonts w:ascii="Times New Roman" w:hAnsi="Times New Roman"/>
                <w:sz w:val="24"/>
                <w:szCs w:val="24"/>
              </w:rPr>
              <w:t xml:space="preserve"> by changing the order of integration</w:t>
            </w:r>
          </w:p>
        </w:tc>
        <w:tc>
          <w:tcPr>
            <w:tcW w:w="658" w:type="dxa"/>
            <w:gridSpan w:val="2"/>
          </w:tcPr>
          <w:p w:rsidR="00E348FD" w:rsidRPr="002E16F9" w:rsidRDefault="00C16799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E348FD" w:rsidRPr="002E16F9" w:rsidRDefault="00D15809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16799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7314E8">
        <w:tc>
          <w:tcPr>
            <w:tcW w:w="413" w:type="dxa"/>
            <w:shd w:val="clear" w:color="auto" w:fill="auto"/>
          </w:tcPr>
          <w:p w:rsidR="00E348FD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C16799" w:rsidRDefault="00C16799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6799">
              <w:rPr>
                <w:rFonts w:ascii="Times New Roman" w:hAnsi="Times New Roman"/>
                <w:sz w:val="24"/>
                <w:szCs w:val="24"/>
              </w:rPr>
              <w:t xml:space="preserve">Evaluate </w:t>
            </w:r>
            <m:oMath>
              <m:nary>
                <m:naryPr>
                  <m:chr m:val="∬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 y</m:t>
                  </m:r>
                </m:e>
              </m:nary>
            </m:oMath>
            <w:r w:rsidRPr="00C16799">
              <w:rPr>
                <w:rFonts w:ascii="Times New Roman" w:hAnsi="Times New Roman"/>
                <w:sz w:val="24"/>
                <w:szCs w:val="24"/>
              </w:rPr>
              <w:t xml:space="preserve"> dx </w:t>
            </w:r>
            <w:proofErr w:type="spellStart"/>
            <w:r w:rsidRPr="00C16799">
              <w:rPr>
                <w:rFonts w:ascii="Times New Roman" w:hAnsi="Times New Roman"/>
                <w:sz w:val="24"/>
                <w:szCs w:val="24"/>
              </w:rPr>
              <w:t>dy</w:t>
            </w:r>
            <w:proofErr w:type="spellEnd"/>
            <w:r w:rsidRPr="00C16799">
              <w:rPr>
                <w:rFonts w:ascii="Times New Roman" w:hAnsi="Times New Roman"/>
                <w:sz w:val="24"/>
                <w:szCs w:val="24"/>
              </w:rPr>
              <w:t xml:space="preserve"> over the area bounded by the ellipse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C16799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C16799">
              <w:rPr>
                <w:rFonts w:ascii="Times New Roman" w:hAnsi="Times New Roman"/>
                <w:sz w:val="24"/>
                <w:szCs w:val="24"/>
              </w:rPr>
              <w:t xml:space="preserve"> =1.</w:t>
            </w:r>
          </w:p>
        </w:tc>
        <w:tc>
          <w:tcPr>
            <w:tcW w:w="658" w:type="dxa"/>
            <w:gridSpan w:val="2"/>
          </w:tcPr>
          <w:p w:rsidR="00E348FD" w:rsidRPr="002E16F9" w:rsidRDefault="00C16799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E348FD" w:rsidRPr="002E16F9" w:rsidRDefault="00D15809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16799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7314E8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2E16F9" w:rsidRDefault="00E348FD" w:rsidP="000A4680">
            <w:pPr>
              <w:spacing w:after="0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  <w:tc>
          <w:tcPr>
            <w:tcW w:w="658" w:type="dxa"/>
            <w:gridSpan w:val="2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2E16F9" w:rsidTr="007314E8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7314E8" w:rsidRPr="00990BA6" w:rsidRDefault="007314E8" w:rsidP="007314E8">
            <w:pPr>
              <w:spacing w:after="0" w:line="240" w:lineRule="auto"/>
            </w:pPr>
            <w: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e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ln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</m:func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sup>
                          </m:sSup>
                        </m:sup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ln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 dz dxdy.</m:t>
                              </m:r>
                            </m:e>
                          </m:func>
                        </m:e>
                      </m:nary>
                    </m:e>
                  </m:nary>
                </m:e>
              </m:nary>
            </m:oMath>
          </w:p>
          <w:p w:rsidR="00E348FD" w:rsidRPr="002E16F9" w:rsidRDefault="00E348FD" w:rsidP="000E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8" w:type="dxa"/>
            <w:gridSpan w:val="2"/>
          </w:tcPr>
          <w:p w:rsidR="00E348FD" w:rsidRPr="00DF56BC" w:rsidRDefault="007314E8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E348FD" w:rsidRDefault="00D15809" w:rsidP="00F963D7">
            <w:pPr>
              <w:spacing w:after="0" w:line="240" w:lineRule="auto"/>
            </w:pPr>
            <w:r>
              <w:rPr>
                <w:rFonts w:ascii="Times New Roman" w:hAnsi="Times New Roman"/>
              </w:rPr>
              <w:t>7</w:t>
            </w:r>
            <w:r w:rsidR="00E348FD" w:rsidRPr="00DF56BC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7314E8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964552" w:rsidRDefault="00964552" w:rsidP="00DB101F">
            <w:pPr>
              <w:tabs>
                <w:tab w:val="left" w:pos="720"/>
              </w:tabs>
              <w:spacing w:line="480" w:lineRule="auto"/>
              <w:ind w:left="1440" w:hanging="1440"/>
              <w:jc w:val="both"/>
            </w:pPr>
            <w:r w:rsidRPr="00964552">
              <w:rPr>
                <w:rFonts w:ascii="Times New Roman" w:hAnsi="Times New Roman"/>
              </w:rPr>
              <w:t xml:space="preserve">Find the directional derivative of </w:t>
            </w:r>
            <m:oMath>
              <m:r>
                <w:rPr>
                  <w:rFonts w:ascii="Cambria Math" w:hAnsi="Cambria Math"/>
                </w:rPr>
                <m:t>∅</m:t>
              </m:r>
              <m:r>
                <w:rPr>
                  <w:rFonts w:ascii="Cambria Math" w:hAnsi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Times New Roman"/>
                    </w:rPr>
                    <m:t xml:space="preserve">2 </m:t>
                  </m:r>
                </m:sup>
              </m:sSup>
            </m:oMath>
            <w:r w:rsidRPr="00964552">
              <w:rPr>
                <w:rFonts w:ascii="Times New Roman" w:hAnsi="Times New Roman"/>
              </w:rPr>
              <w:t>y z + 4 x z</w:t>
            </w:r>
            <w:r w:rsidRPr="00964552">
              <w:rPr>
                <w:rFonts w:ascii="Times New Roman" w:hAnsi="Times New Roman"/>
                <w:vertAlign w:val="superscript"/>
              </w:rPr>
              <w:t>2</w:t>
            </w:r>
            <w:r w:rsidRPr="00964552">
              <w:rPr>
                <w:rFonts w:ascii="Times New Roman" w:hAnsi="Times New Roman"/>
              </w:rPr>
              <w:t xml:space="preserve"> at the point (1, -2, 1) in the direction</w:t>
            </w:r>
            <w:r>
              <w:rPr>
                <w:rFonts w:ascii="Times New Roman" w:hAnsi="Times New Roman"/>
              </w:rPr>
              <w:t xml:space="preserve"> of the </w:t>
            </w:r>
            <w:proofErr w:type="spellStart"/>
            <w:r>
              <w:rPr>
                <w:rFonts w:ascii="Times New Roman" w:hAnsi="Times New Roman"/>
              </w:rPr>
              <w:lastRenderedPageBreak/>
              <w:t>ector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2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 xml:space="preserve">i  </m:t>
                  </m:r>
                </m:e>
              </m:acc>
            </m:oMath>
            <w:r>
              <w:t xml:space="preserve"> -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</m:oMath>
            <w:r>
              <w:t xml:space="preserve">  - 2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>
              <w:t>.</w:t>
            </w:r>
          </w:p>
        </w:tc>
        <w:tc>
          <w:tcPr>
            <w:tcW w:w="658" w:type="dxa"/>
            <w:gridSpan w:val="2"/>
          </w:tcPr>
          <w:p w:rsidR="00E348FD" w:rsidRPr="00DF56BC" w:rsidRDefault="007314E8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CO3</w:t>
            </w:r>
          </w:p>
        </w:tc>
        <w:tc>
          <w:tcPr>
            <w:tcW w:w="838" w:type="dxa"/>
            <w:shd w:val="clear" w:color="auto" w:fill="auto"/>
          </w:tcPr>
          <w:p w:rsidR="00E348FD" w:rsidRDefault="00D15809" w:rsidP="00F963D7">
            <w:pPr>
              <w:spacing w:after="0" w:line="240" w:lineRule="auto"/>
            </w:pPr>
            <w:r>
              <w:rPr>
                <w:rFonts w:ascii="Times New Roman" w:hAnsi="Times New Roman"/>
              </w:rPr>
              <w:t>7</w:t>
            </w:r>
            <w:r w:rsidR="00E348FD" w:rsidRPr="00DF56BC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7314E8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2E16F9" w:rsidRDefault="00E348FD" w:rsidP="000A4680">
            <w:pPr>
              <w:spacing w:after="0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  <w:r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658" w:type="dxa"/>
            <w:gridSpan w:val="2"/>
          </w:tcPr>
          <w:p w:rsidR="00E348FD" w:rsidRPr="002E16F9" w:rsidRDefault="00E348FD" w:rsidP="000E4C8D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</w:tc>
        <w:tc>
          <w:tcPr>
            <w:tcW w:w="838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</w:tc>
      </w:tr>
      <w:tr w:rsidR="00E348FD" w:rsidRPr="002E16F9" w:rsidTr="007314E8">
        <w:tc>
          <w:tcPr>
            <w:tcW w:w="413" w:type="dxa"/>
            <w:shd w:val="clear" w:color="auto" w:fill="auto"/>
          </w:tcPr>
          <w:p w:rsidR="00E348FD" w:rsidRPr="002E16F9" w:rsidRDefault="00E348FD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8A2ABD" w:rsidRDefault="008A2ABD" w:rsidP="005D205F">
            <w:pPr>
              <w:pStyle w:val="NoSpacing"/>
              <w:ind w:left="-180" w:hanging="360"/>
              <w:jc w:val="both"/>
            </w:pPr>
            <w:proofErr w:type="spellStart"/>
            <w:r>
              <w:t>FinF</w:t>
            </w:r>
            <w:proofErr w:type="spellEnd"/>
            <w:r>
              <w:t xml:space="preserve"> Find the values of a and b such that the surfaces ax</w:t>
            </w:r>
            <w:r>
              <w:rPr>
                <w:vertAlign w:val="superscript"/>
              </w:rPr>
              <w:t>2</w:t>
            </w:r>
            <w:r>
              <w:t xml:space="preserve"> – </w:t>
            </w:r>
            <w:proofErr w:type="spellStart"/>
            <w:r>
              <w:t>byz</w:t>
            </w:r>
            <w:proofErr w:type="spellEnd"/>
            <w:r>
              <w:t xml:space="preserve"> = (a + 2)x and 4x</w:t>
            </w:r>
            <w:r>
              <w:rPr>
                <w:vertAlign w:val="superscript"/>
              </w:rPr>
              <w:t>2</w:t>
            </w:r>
            <w:r>
              <w:t>y + z</w:t>
            </w:r>
            <w:r>
              <w:rPr>
                <w:vertAlign w:val="superscript"/>
              </w:rPr>
              <w:t>3</w:t>
            </w:r>
            <w:r>
              <w:t xml:space="preserve"> = 4 cut</w:t>
            </w:r>
          </w:p>
          <w:p w:rsidR="00E348FD" w:rsidRPr="007314E8" w:rsidRDefault="008A2ABD" w:rsidP="005D205F">
            <w:pPr>
              <w:pStyle w:val="NoSpacing"/>
              <w:ind w:left="-180" w:hanging="360"/>
              <w:jc w:val="both"/>
              <w:rPr>
                <w:rFonts w:cs="Times New Roman"/>
                <w:lang w:bidi="ar-SA"/>
              </w:rPr>
            </w:pPr>
            <w:r>
              <w:t xml:space="preserve"> </w:t>
            </w:r>
            <w:proofErr w:type="spellStart"/>
            <w:proofErr w:type="gramStart"/>
            <w:r>
              <w:t>Oth</w:t>
            </w:r>
            <w:proofErr w:type="spellEnd"/>
            <w:r>
              <w:t xml:space="preserve">  orthogonally</w:t>
            </w:r>
            <w:proofErr w:type="gramEnd"/>
            <w:r>
              <w:t xml:space="preserve"> at (1,  -1, 2).</w:t>
            </w:r>
          </w:p>
        </w:tc>
        <w:tc>
          <w:tcPr>
            <w:tcW w:w="658" w:type="dxa"/>
            <w:gridSpan w:val="2"/>
          </w:tcPr>
          <w:p w:rsidR="00E348FD" w:rsidRPr="00DF56BC" w:rsidRDefault="007314E8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E348FD" w:rsidRDefault="00D15809" w:rsidP="00F963D7">
            <w:pPr>
              <w:spacing w:after="0" w:line="240" w:lineRule="auto"/>
            </w:pPr>
            <w:r>
              <w:rPr>
                <w:rFonts w:ascii="Times New Roman" w:hAnsi="Times New Roman"/>
              </w:rPr>
              <w:t>7</w:t>
            </w:r>
            <w:r w:rsidR="00E348FD" w:rsidRPr="00DF56BC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572BD4">
        <w:trPr>
          <w:trHeight w:val="584"/>
        </w:trPr>
        <w:tc>
          <w:tcPr>
            <w:tcW w:w="413" w:type="dxa"/>
            <w:shd w:val="clear" w:color="auto" w:fill="auto"/>
          </w:tcPr>
          <w:p w:rsidR="00E348FD" w:rsidRPr="002E16F9" w:rsidRDefault="00E348FD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C976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572BD4" w:rsidRDefault="007314E8" w:rsidP="008A2ABD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572BD4">
              <w:rPr>
                <w:rFonts w:ascii="Times New Roman" w:hAnsi="Times New Roman"/>
              </w:rPr>
              <w:t xml:space="preserve"> </w:t>
            </w:r>
            <w:r w:rsidR="008A2ABD" w:rsidRPr="00572BD4">
              <w:rPr>
                <w:rFonts w:ascii="Times New Roman" w:hAnsi="Times New Roman"/>
                <w:sz w:val="24"/>
                <w:szCs w:val="24"/>
              </w:rPr>
              <w:t xml:space="preserve">Show that 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∇</m:t>
                  </m:r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</w:rPr>
                <m:t xml:space="preserve">( 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="008A2ABD" w:rsidRPr="00572BD4">
              <w:rPr>
                <w:rFonts w:ascii="Times New Roman" w:hAnsi="Times New Roman"/>
                <w:sz w:val="24"/>
                <w:szCs w:val="24"/>
              </w:rPr>
              <w:t xml:space="preserve"> ) = n (n + 1)  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8A2ABD" w:rsidRPr="00572BD4"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658" w:type="dxa"/>
            <w:gridSpan w:val="2"/>
          </w:tcPr>
          <w:p w:rsidR="00E348FD" w:rsidRPr="00DF56BC" w:rsidRDefault="007314E8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E348FD" w:rsidRDefault="00D15809" w:rsidP="00F963D7">
            <w:pPr>
              <w:spacing w:after="0" w:line="240" w:lineRule="auto"/>
            </w:pPr>
            <w:r>
              <w:rPr>
                <w:rFonts w:ascii="Times New Roman" w:hAnsi="Times New Roman"/>
              </w:rPr>
              <w:t>7</w:t>
            </w:r>
            <w:r w:rsidR="00E348FD" w:rsidRPr="00DF56BC">
              <w:rPr>
                <w:rFonts w:ascii="Times New Roman" w:hAnsi="Times New Roman"/>
              </w:rPr>
              <w:t>M</w:t>
            </w:r>
          </w:p>
        </w:tc>
      </w:tr>
      <w:tr w:rsidR="00E348FD" w:rsidRPr="002E16F9" w:rsidTr="007314E8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2E16F9" w:rsidRDefault="00E348FD" w:rsidP="000A4680">
            <w:pPr>
              <w:spacing w:after="0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  <w:tc>
          <w:tcPr>
            <w:tcW w:w="658" w:type="dxa"/>
            <w:gridSpan w:val="2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48FD" w:rsidRPr="002E16F9" w:rsidTr="007314E8">
        <w:tc>
          <w:tcPr>
            <w:tcW w:w="413" w:type="dxa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348FD" w:rsidRPr="002E16F9" w:rsidRDefault="00E348F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4"/>
            <w:shd w:val="clear" w:color="auto" w:fill="auto"/>
          </w:tcPr>
          <w:p w:rsidR="00E348FD" w:rsidRPr="008A2ABD" w:rsidRDefault="008A2ABD" w:rsidP="00731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ABD">
              <w:rPr>
                <w:rFonts w:ascii="Times New Roman" w:hAnsi="Times New Roman"/>
                <w:sz w:val="24"/>
                <w:szCs w:val="24"/>
              </w:rPr>
              <w:t xml:space="preserve">Verify Green’s theorem for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nary>
                <m:naryPr>
                  <m:chr m:val="∮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sub>
                <m:sup>
                  <m:argPr>
                    <m:argSz m:val="-1"/>
                  </m:argP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( 3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  <m:box>
                <m:boxPr>
                  <m:diff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box>
              <m:r>
                <w:rPr>
                  <w:rFonts w:ascii="Cambria Math" w:hAnsi="Cambria Math"/>
                  <w:sz w:val="24"/>
                  <w:szCs w:val="24"/>
                </w:rPr>
                <m:t>+( 4y-6xy)</m:t>
              </m:r>
              <m:box>
                <m:boxPr>
                  <m:diff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box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e>
              </m:box>
            </m:oMath>
            <w:r w:rsidRPr="008A2ABD">
              <w:rPr>
                <w:rFonts w:ascii="Times New Roman" w:hAnsi="Times New Roman"/>
                <w:sz w:val="24"/>
                <w:szCs w:val="24"/>
              </w:rPr>
              <w:t xml:space="preserve"> where C is the boundry of the region bounded by x = 0, y = 0 and x + y = </w:t>
            </w:r>
            <w:proofErr w:type="gramStart"/>
            <w:r w:rsidRPr="008A2ABD">
              <w:rPr>
                <w:rFonts w:ascii="Times New Roman" w:hAnsi="Times New Roman"/>
                <w:sz w:val="24"/>
                <w:szCs w:val="24"/>
              </w:rPr>
              <w:t>1 .</w:t>
            </w:r>
            <w:proofErr w:type="gramEnd"/>
          </w:p>
        </w:tc>
        <w:tc>
          <w:tcPr>
            <w:tcW w:w="658" w:type="dxa"/>
            <w:gridSpan w:val="2"/>
          </w:tcPr>
          <w:p w:rsidR="00E348FD" w:rsidRPr="00DF56BC" w:rsidRDefault="007314E8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E348FD" w:rsidRDefault="00D15809" w:rsidP="00F963D7">
            <w:pPr>
              <w:spacing w:after="0" w:line="240" w:lineRule="auto"/>
            </w:pPr>
            <w:r>
              <w:rPr>
                <w:rFonts w:ascii="Times New Roman" w:hAnsi="Times New Roman"/>
              </w:rPr>
              <w:t>14</w:t>
            </w:r>
            <w:r w:rsidR="00E348FD" w:rsidRPr="00DF56BC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9C20C0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6460" cy="464820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964552">
      <w:pgSz w:w="11909" w:h="16834" w:code="9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1D6" w:rsidRDefault="006D71D6" w:rsidP="009178F6">
      <w:pPr>
        <w:spacing w:after="0" w:line="240" w:lineRule="auto"/>
      </w:pPr>
      <w:r>
        <w:separator/>
      </w:r>
    </w:p>
  </w:endnote>
  <w:endnote w:type="continuationSeparator" w:id="0">
    <w:p w:rsidR="006D71D6" w:rsidRDefault="006D71D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1D6" w:rsidRDefault="006D71D6" w:rsidP="009178F6">
      <w:pPr>
        <w:spacing w:after="0" w:line="240" w:lineRule="auto"/>
      </w:pPr>
      <w:r>
        <w:separator/>
      </w:r>
    </w:p>
  </w:footnote>
  <w:footnote w:type="continuationSeparator" w:id="0">
    <w:p w:rsidR="006D71D6" w:rsidRDefault="006D71D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17804"/>
    <w:multiLevelType w:val="hybridMultilevel"/>
    <w:tmpl w:val="DDD6DEEA"/>
    <w:lvl w:ilvl="0" w:tplc="BBA4F5BC">
      <w:start w:val="4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4F6F"/>
    <w:rsid w:val="00010488"/>
    <w:rsid w:val="00014609"/>
    <w:rsid w:val="000312B8"/>
    <w:rsid w:val="00052CD0"/>
    <w:rsid w:val="000604FF"/>
    <w:rsid w:val="00061BE1"/>
    <w:rsid w:val="00061C75"/>
    <w:rsid w:val="000633DE"/>
    <w:rsid w:val="000735E4"/>
    <w:rsid w:val="00085F3E"/>
    <w:rsid w:val="0008623F"/>
    <w:rsid w:val="00091C80"/>
    <w:rsid w:val="00094ED7"/>
    <w:rsid w:val="00096B7A"/>
    <w:rsid w:val="000A31F1"/>
    <w:rsid w:val="000A4680"/>
    <w:rsid w:val="000B687C"/>
    <w:rsid w:val="000C1C50"/>
    <w:rsid w:val="000D1F34"/>
    <w:rsid w:val="000E205D"/>
    <w:rsid w:val="000E4C8D"/>
    <w:rsid w:val="0010644A"/>
    <w:rsid w:val="00120A9D"/>
    <w:rsid w:val="00133E67"/>
    <w:rsid w:val="00140315"/>
    <w:rsid w:val="00146B1E"/>
    <w:rsid w:val="00156EA0"/>
    <w:rsid w:val="00162E39"/>
    <w:rsid w:val="00166A13"/>
    <w:rsid w:val="00176DC4"/>
    <w:rsid w:val="00182688"/>
    <w:rsid w:val="00185BC5"/>
    <w:rsid w:val="001A12DA"/>
    <w:rsid w:val="001B2C49"/>
    <w:rsid w:val="001B6AC0"/>
    <w:rsid w:val="001B6CD7"/>
    <w:rsid w:val="001D77D0"/>
    <w:rsid w:val="001E0718"/>
    <w:rsid w:val="001F5B74"/>
    <w:rsid w:val="00230BED"/>
    <w:rsid w:val="00242895"/>
    <w:rsid w:val="00243F49"/>
    <w:rsid w:val="002444FD"/>
    <w:rsid w:val="002502D0"/>
    <w:rsid w:val="00267C8B"/>
    <w:rsid w:val="00276FBE"/>
    <w:rsid w:val="002806F3"/>
    <w:rsid w:val="002920ED"/>
    <w:rsid w:val="00297D01"/>
    <w:rsid w:val="002B15CA"/>
    <w:rsid w:val="002B7B4A"/>
    <w:rsid w:val="002D1D2A"/>
    <w:rsid w:val="002D6CC2"/>
    <w:rsid w:val="002E16F9"/>
    <w:rsid w:val="002F6E6A"/>
    <w:rsid w:val="003145BB"/>
    <w:rsid w:val="003160C5"/>
    <w:rsid w:val="003206A4"/>
    <w:rsid w:val="0033148C"/>
    <w:rsid w:val="0037267F"/>
    <w:rsid w:val="00375F6E"/>
    <w:rsid w:val="0038021E"/>
    <w:rsid w:val="003A15AF"/>
    <w:rsid w:val="003A38F9"/>
    <w:rsid w:val="003B3E54"/>
    <w:rsid w:val="003B77C0"/>
    <w:rsid w:val="003C3441"/>
    <w:rsid w:val="003C57C4"/>
    <w:rsid w:val="0040095A"/>
    <w:rsid w:val="004105BD"/>
    <w:rsid w:val="00414ECB"/>
    <w:rsid w:val="00416CFE"/>
    <w:rsid w:val="004217A2"/>
    <w:rsid w:val="004273C7"/>
    <w:rsid w:val="00427900"/>
    <w:rsid w:val="00432B98"/>
    <w:rsid w:val="004429FB"/>
    <w:rsid w:val="00471D81"/>
    <w:rsid w:val="00474E0B"/>
    <w:rsid w:val="00493097"/>
    <w:rsid w:val="004A0AFE"/>
    <w:rsid w:val="004B3566"/>
    <w:rsid w:val="004B39E1"/>
    <w:rsid w:val="004B6BDB"/>
    <w:rsid w:val="004E1936"/>
    <w:rsid w:val="004E6894"/>
    <w:rsid w:val="0050029F"/>
    <w:rsid w:val="00531326"/>
    <w:rsid w:val="00543DEB"/>
    <w:rsid w:val="00551A58"/>
    <w:rsid w:val="00572BD4"/>
    <w:rsid w:val="005746FD"/>
    <w:rsid w:val="005A1EB1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5F4B85"/>
    <w:rsid w:val="00601A9A"/>
    <w:rsid w:val="00602A32"/>
    <w:rsid w:val="00602C49"/>
    <w:rsid w:val="00604E83"/>
    <w:rsid w:val="0061412B"/>
    <w:rsid w:val="00627754"/>
    <w:rsid w:val="006302A1"/>
    <w:rsid w:val="00631928"/>
    <w:rsid w:val="00640C9C"/>
    <w:rsid w:val="0065102E"/>
    <w:rsid w:val="0065128C"/>
    <w:rsid w:val="006560B2"/>
    <w:rsid w:val="00660153"/>
    <w:rsid w:val="006744F5"/>
    <w:rsid w:val="00683F5E"/>
    <w:rsid w:val="00695B4E"/>
    <w:rsid w:val="006D3564"/>
    <w:rsid w:val="006D71D6"/>
    <w:rsid w:val="006E0D38"/>
    <w:rsid w:val="006E3085"/>
    <w:rsid w:val="006E5E11"/>
    <w:rsid w:val="006E6941"/>
    <w:rsid w:val="006E739F"/>
    <w:rsid w:val="006F3A72"/>
    <w:rsid w:val="006F3B42"/>
    <w:rsid w:val="00704237"/>
    <w:rsid w:val="0071496D"/>
    <w:rsid w:val="00723BD6"/>
    <w:rsid w:val="00725553"/>
    <w:rsid w:val="007314E8"/>
    <w:rsid w:val="0074144C"/>
    <w:rsid w:val="00742189"/>
    <w:rsid w:val="007558A3"/>
    <w:rsid w:val="00755C8C"/>
    <w:rsid w:val="00757259"/>
    <w:rsid w:val="007841AE"/>
    <w:rsid w:val="007863B3"/>
    <w:rsid w:val="00786817"/>
    <w:rsid w:val="0079230A"/>
    <w:rsid w:val="0079491B"/>
    <w:rsid w:val="007C4FF3"/>
    <w:rsid w:val="007F5FE8"/>
    <w:rsid w:val="008000BC"/>
    <w:rsid w:val="00810282"/>
    <w:rsid w:val="0083265E"/>
    <w:rsid w:val="00853363"/>
    <w:rsid w:val="00874EEA"/>
    <w:rsid w:val="00891D5C"/>
    <w:rsid w:val="008A2ABD"/>
    <w:rsid w:val="008A3D1E"/>
    <w:rsid w:val="008A4A20"/>
    <w:rsid w:val="008A6880"/>
    <w:rsid w:val="008D4CB6"/>
    <w:rsid w:val="008E0453"/>
    <w:rsid w:val="008E1885"/>
    <w:rsid w:val="008E2666"/>
    <w:rsid w:val="008F5E35"/>
    <w:rsid w:val="00902181"/>
    <w:rsid w:val="009178F6"/>
    <w:rsid w:val="00920ED8"/>
    <w:rsid w:val="00927906"/>
    <w:rsid w:val="00930639"/>
    <w:rsid w:val="0093085E"/>
    <w:rsid w:val="009413D0"/>
    <w:rsid w:val="00952394"/>
    <w:rsid w:val="00957AA9"/>
    <w:rsid w:val="00963761"/>
    <w:rsid w:val="00964552"/>
    <w:rsid w:val="009822A2"/>
    <w:rsid w:val="00992213"/>
    <w:rsid w:val="00993F11"/>
    <w:rsid w:val="009944F4"/>
    <w:rsid w:val="0099772B"/>
    <w:rsid w:val="009A0575"/>
    <w:rsid w:val="009A0D69"/>
    <w:rsid w:val="009B58F3"/>
    <w:rsid w:val="009C20C0"/>
    <w:rsid w:val="009C5FEF"/>
    <w:rsid w:val="009E0A3A"/>
    <w:rsid w:val="009E42E1"/>
    <w:rsid w:val="009E4646"/>
    <w:rsid w:val="009F48A1"/>
    <w:rsid w:val="00A05C5F"/>
    <w:rsid w:val="00A16662"/>
    <w:rsid w:val="00A63F64"/>
    <w:rsid w:val="00A6739D"/>
    <w:rsid w:val="00A805E9"/>
    <w:rsid w:val="00A825BC"/>
    <w:rsid w:val="00A82A4E"/>
    <w:rsid w:val="00A87D65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64C5C"/>
    <w:rsid w:val="00B84FA5"/>
    <w:rsid w:val="00B97DD9"/>
    <w:rsid w:val="00BB6839"/>
    <w:rsid w:val="00BC5F4D"/>
    <w:rsid w:val="00BD71B9"/>
    <w:rsid w:val="00BD71BB"/>
    <w:rsid w:val="00BE3F49"/>
    <w:rsid w:val="00BF059A"/>
    <w:rsid w:val="00BF2906"/>
    <w:rsid w:val="00BF54C4"/>
    <w:rsid w:val="00BF54F3"/>
    <w:rsid w:val="00C06AD0"/>
    <w:rsid w:val="00C16799"/>
    <w:rsid w:val="00C22E75"/>
    <w:rsid w:val="00C471BC"/>
    <w:rsid w:val="00C57C70"/>
    <w:rsid w:val="00C63AEA"/>
    <w:rsid w:val="00C93501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2578"/>
    <w:rsid w:val="00D074FA"/>
    <w:rsid w:val="00D15809"/>
    <w:rsid w:val="00D264AC"/>
    <w:rsid w:val="00D51977"/>
    <w:rsid w:val="00D60AA2"/>
    <w:rsid w:val="00D8726F"/>
    <w:rsid w:val="00D9649C"/>
    <w:rsid w:val="00DA0C9F"/>
    <w:rsid w:val="00DA493A"/>
    <w:rsid w:val="00DA726F"/>
    <w:rsid w:val="00DA7AC3"/>
    <w:rsid w:val="00DB101F"/>
    <w:rsid w:val="00DC3C4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48FD"/>
    <w:rsid w:val="00E3569C"/>
    <w:rsid w:val="00E408D1"/>
    <w:rsid w:val="00E40E29"/>
    <w:rsid w:val="00E4543E"/>
    <w:rsid w:val="00E50647"/>
    <w:rsid w:val="00E51B28"/>
    <w:rsid w:val="00E562E1"/>
    <w:rsid w:val="00E56579"/>
    <w:rsid w:val="00E63F97"/>
    <w:rsid w:val="00E64935"/>
    <w:rsid w:val="00E64F4B"/>
    <w:rsid w:val="00E84FAD"/>
    <w:rsid w:val="00E96071"/>
    <w:rsid w:val="00EA3A43"/>
    <w:rsid w:val="00EB0F04"/>
    <w:rsid w:val="00EC6A8E"/>
    <w:rsid w:val="00EC7A05"/>
    <w:rsid w:val="00ED3CD0"/>
    <w:rsid w:val="00EE1E0F"/>
    <w:rsid w:val="00EF12A1"/>
    <w:rsid w:val="00EF7147"/>
    <w:rsid w:val="00F07969"/>
    <w:rsid w:val="00F20DF7"/>
    <w:rsid w:val="00F376AE"/>
    <w:rsid w:val="00F4239B"/>
    <w:rsid w:val="00F51A3E"/>
    <w:rsid w:val="00F62FA6"/>
    <w:rsid w:val="00F81897"/>
    <w:rsid w:val="00F963D7"/>
    <w:rsid w:val="00FA6227"/>
    <w:rsid w:val="00FB4973"/>
    <w:rsid w:val="00FB5B0F"/>
    <w:rsid w:val="00FB7BF5"/>
    <w:rsid w:val="00FC0295"/>
    <w:rsid w:val="00FC10B3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Gautami"/>
      <w:sz w:val="18"/>
      <w:szCs w:val="18"/>
      <w:lang w:bidi="te-IN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 w:cs="Gautami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 w:cs="Gautami"/>
      <w:sz w:val="24"/>
      <w:szCs w:val="24"/>
      <w:lang w:val="en-US" w:eastAsia="en-US" w:bidi="te-IN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3DA6C-C1E9-49D4-84D5-D416BFE8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51</cp:revision>
  <cp:lastPrinted>2021-09-25T02:08:00Z</cp:lastPrinted>
  <dcterms:created xsi:type="dcterms:W3CDTF">2021-08-07T01:06:00Z</dcterms:created>
  <dcterms:modified xsi:type="dcterms:W3CDTF">2021-09-25T02:11:00Z</dcterms:modified>
</cp:coreProperties>
</file>