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926" w:rsidRPr="00447420" w:rsidRDefault="00E87926" w:rsidP="001714F4">
      <w:pPr>
        <w:spacing w:after="0"/>
        <w:jc w:val="center"/>
        <w:rPr>
          <w:rFonts w:ascii="Times New Roman" w:hAnsi="Times New Roman" w:cs="Times New Roman"/>
          <w:b/>
          <w:sz w:val="14"/>
        </w:rPr>
      </w:pPr>
    </w:p>
    <w:tbl>
      <w:tblPr>
        <w:tblpPr w:leftFromText="180" w:rightFromText="180" w:vertAnchor="text" w:horzAnchor="margin" w:tblpY="441"/>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E6E9A" w:rsidRPr="00EF7B46" w:rsidTr="008E6E9A">
        <w:trPr>
          <w:trHeight w:val="288"/>
        </w:trPr>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6E9A" w:rsidRPr="00EF7B46" w:rsidRDefault="008E6E9A" w:rsidP="008E6E9A">
            <w:pPr>
              <w:spacing w:after="0" w:line="240" w:lineRule="auto"/>
              <w:jc w:val="center"/>
              <w:rPr>
                <w:rFonts w:ascii="Times New Roman" w:eastAsia="Times New Roman" w:hAnsi="Times New Roman" w:cs="Times New Roman"/>
                <w:b/>
                <w:sz w:val="28"/>
                <w:szCs w:val="24"/>
                <w:lang w:val="en-IN" w:eastAsia="en-IN" w:bidi="te-IN"/>
              </w:rPr>
            </w:pPr>
          </w:p>
        </w:tc>
      </w:tr>
    </w:tbl>
    <w:p w:rsidR="003E4ED5" w:rsidRPr="00A8673C" w:rsidRDefault="00A823AB" w:rsidP="00F320E1">
      <w:pPr>
        <w:spacing w:after="0" w:line="240" w:lineRule="auto"/>
        <w:jc w:val="right"/>
        <w:rPr>
          <w:rFonts w:ascii="Times New Roman" w:hAnsi="Times New Roman" w:cs="Times New Roman"/>
          <w:b/>
          <w:sz w:val="28"/>
          <w:szCs w:val="28"/>
        </w:rPr>
      </w:pPr>
      <w:r w:rsidRPr="00EF7B46">
        <w:rPr>
          <w:rFonts w:ascii="Times New Roman" w:hAnsi="Times New Roman" w:cs="Times New Roman"/>
        </w:rPr>
        <w:t xml:space="preserve">Hall ticket Number:             </w:t>
      </w:r>
      <w:r w:rsidR="00F320E1">
        <w:rPr>
          <w:rFonts w:ascii="Times New Roman" w:hAnsi="Times New Roman" w:cs="Times New Roman"/>
        </w:rPr>
        <w:t xml:space="preserve">                                   </w:t>
      </w:r>
      <w:r w:rsidRPr="00EF7B46">
        <w:rPr>
          <w:rFonts w:ascii="Times New Roman" w:hAnsi="Times New Roman" w:cs="Times New Roman"/>
        </w:rPr>
        <w:t xml:space="preserve">                    </w:t>
      </w:r>
      <w:r w:rsidR="00F320E1">
        <w:rPr>
          <w:rFonts w:ascii="Times New Roman" w:hAnsi="Times New Roman" w:cs="Times New Roman"/>
        </w:rPr>
        <w:t xml:space="preserve">      </w:t>
      </w:r>
      <w:r w:rsidR="00F320E1" w:rsidRPr="00A8673C">
        <w:rPr>
          <w:rFonts w:ascii="Times New Roman" w:hAnsi="Times New Roman" w:cs="Times New Roman"/>
          <w:b/>
          <w:sz w:val="28"/>
          <w:szCs w:val="28"/>
        </w:rPr>
        <w:t>20EC203/20IT203/20ME203</w:t>
      </w:r>
    </w:p>
    <w:p w:rsidR="00E87926" w:rsidRPr="00A8673C" w:rsidRDefault="003E4ED5" w:rsidP="00F320E1">
      <w:pPr>
        <w:spacing w:after="0" w:line="240" w:lineRule="auto"/>
        <w:jc w:val="right"/>
        <w:rPr>
          <w:rFonts w:ascii="Times New Roman" w:hAnsi="Times New Roman" w:cs="Times New Roman"/>
          <w:b/>
          <w:sz w:val="32"/>
          <w:szCs w:val="32"/>
        </w:rPr>
      </w:pPr>
      <w:r w:rsidRPr="00A8673C">
        <w:rPr>
          <w:rFonts w:ascii="Times New Roman" w:hAnsi="Times New Roman" w:cs="Times New Roman"/>
          <w:b/>
          <w:sz w:val="28"/>
          <w:szCs w:val="28"/>
        </w:rPr>
        <w:t>(</w:t>
      </w:r>
      <w:r w:rsidR="00A823AB" w:rsidRPr="00A8673C">
        <w:rPr>
          <w:rFonts w:ascii="Times New Roman" w:hAnsi="Times New Roman" w:cs="Times New Roman"/>
          <w:b/>
          <w:sz w:val="28"/>
          <w:szCs w:val="28"/>
          <w:lang w:val="en-IN"/>
        </w:rPr>
        <w:t>20E</w:t>
      </w:r>
      <w:r w:rsidR="00A823AB" w:rsidRPr="00A8673C">
        <w:rPr>
          <w:rFonts w:ascii="Times New Roman" w:hAnsi="Times New Roman" w:cs="Times New Roman"/>
          <w:b/>
          <w:sz w:val="28"/>
          <w:szCs w:val="28"/>
        </w:rPr>
        <w:t>L001</w:t>
      </w:r>
      <w:r w:rsidRPr="00A8673C">
        <w:rPr>
          <w:rFonts w:ascii="Times New Roman" w:hAnsi="Times New Roman" w:cs="Times New Roman"/>
          <w:b/>
          <w:sz w:val="28"/>
          <w:szCs w:val="28"/>
        </w:rPr>
        <w:t>)</w:t>
      </w:r>
    </w:p>
    <w:tbl>
      <w:tblPr>
        <w:tblW w:w="10638" w:type="dxa"/>
        <w:tblLook w:val="04A0" w:firstRow="1" w:lastRow="0" w:firstColumn="1" w:lastColumn="0" w:noHBand="0" w:noVBand="1"/>
      </w:tblPr>
      <w:tblGrid>
        <w:gridCol w:w="2808"/>
        <w:gridCol w:w="1756"/>
        <w:gridCol w:w="1296"/>
        <w:gridCol w:w="4778"/>
      </w:tblGrid>
      <w:tr w:rsidR="00E87926" w:rsidRPr="00EF7B46">
        <w:trPr>
          <w:trHeight w:val="360"/>
        </w:trPr>
        <w:tc>
          <w:tcPr>
            <w:tcW w:w="10638" w:type="dxa"/>
            <w:gridSpan w:val="4"/>
            <w:vAlign w:val="center"/>
          </w:tcPr>
          <w:p w:rsidR="00E87926" w:rsidRPr="00EF7B46" w:rsidRDefault="00E87926">
            <w:pPr>
              <w:spacing w:after="0" w:line="240" w:lineRule="auto"/>
              <w:rPr>
                <w:rFonts w:ascii="Times New Roman" w:hAnsi="Times New Roman" w:cs="Times New Roman"/>
                <w:b/>
              </w:rPr>
            </w:pPr>
          </w:p>
          <w:p w:rsidR="00E87926" w:rsidRPr="00EF7B46" w:rsidRDefault="00A823AB">
            <w:pPr>
              <w:spacing w:after="0" w:line="240" w:lineRule="auto"/>
              <w:jc w:val="center"/>
              <w:rPr>
                <w:rFonts w:ascii="Times New Roman" w:eastAsia="Times New Roman" w:hAnsi="Times New Roman" w:cs="Times New Roman"/>
                <w:b/>
                <w:sz w:val="24"/>
                <w:szCs w:val="24"/>
                <w:lang w:val="en-IN" w:eastAsia="en-IN" w:bidi="te-IN"/>
              </w:rPr>
            </w:pPr>
            <w:r w:rsidRPr="00EF7B46">
              <w:rPr>
                <w:rFonts w:ascii="Times New Roman" w:hAnsi="Times New Roman" w:cs="Times New Roman"/>
                <w:b/>
              </w:rPr>
              <w:t>I/IV B.Tech (Regular) DEGREE EXAMINATION</w:t>
            </w:r>
          </w:p>
        </w:tc>
      </w:tr>
      <w:tr w:rsidR="00E87926" w:rsidRPr="00EF7B46">
        <w:trPr>
          <w:trHeight w:val="360"/>
        </w:trPr>
        <w:tc>
          <w:tcPr>
            <w:tcW w:w="2808" w:type="dxa"/>
            <w:vAlign w:val="center"/>
          </w:tcPr>
          <w:p w:rsidR="00E87926" w:rsidRPr="00EF7B46" w:rsidRDefault="00713AEC">
            <w:pPr>
              <w:spacing w:after="0"/>
              <w:ind w:right="-527"/>
              <w:rPr>
                <w:rFonts w:ascii="Times New Roman" w:eastAsia="Times New Roman" w:hAnsi="Times New Roman" w:cs="Times New Roman"/>
                <w:b/>
                <w:sz w:val="18"/>
                <w:szCs w:val="24"/>
                <w:lang w:eastAsia="en-IN" w:bidi="te-IN"/>
              </w:rPr>
            </w:pPr>
            <w:r>
              <w:rPr>
                <w:rFonts w:ascii="Times New Roman" w:hAnsi="Times New Roman" w:cs="Times New Roman"/>
                <w:b/>
                <w:sz w:val="28"/>
              </w:rPr>
              <w:t>September</w:t>
            </w:r>
            <w:r w:rsidR="00A823AB" w:rsidRPr="00EF7B46">
              <w:rPr>
                <w:rFonts w:ascii="Times New Roman" w:hAnsi="Times New Roman" w:cs="Times New Roman"/>
                <w:b/>
                <w:sz w:val="28"/>
              </w:rPr>
              <w:t>, 2021</w:t>
            </w:r>
          </w:p>
        </w:tc>
        <w:tc>
          <w:tcPr>
            <w:tcW w:w="7830" w:type="dxa"/>
            <w:gridSpan w:val="3"/>
            <w:vAlign w:val="center"/>
          </w:tcPr>
          <w:p w:rsidR="00E87926" w:rsidRPr="00EF7B46" w:rsidRDefault="00F320E1" w:rsidP="00F320E1">
            <w:pPr>
              <w:spacing w:after="0" w:line="240" w:lineRule="auto"/>
              <w:ind w:left="131"/>
              <w:jc w:val="right"/>
              <w:rPr>
                <w:rFonts w:ascii="Times New Roman" w:eastAsia="Times New Roman" w:hAnsi="Times New Roman" w:cs="Times New Roman"/>
                <w:b/>
                <w:sz w:val="24"/>
                <w:szCs w:val="24"/>
                <w:lang w:eastAsia="en-IN" w:bidi="te-IN"/>
              </w:rPr>
            </w:pPr>
            <w:r>
              <w:rPr>
                <w:rFonts w:ascii="Times New Roman" w:hAnsi="Times New Roman" w:cs="Times New Roman"/>
                <w:b/>
                <w:sz w:val="28"/>
              </w:rPr>
              <w:t>Common to EC</w:t>
            </w:r>
            <w:r w:rsidR="00A823AB" w:rsidRPr="00EF7B46">
              <w:rPr>
                <w:rFonts w:ascii="Times New Roman" w:hAnsi="Times New Roman" w:cs="Times New Roman"/>
                <w:b/>
                <w:sz w:val="28"/>
              </w:rPr>
              <w:t>E/</w:t>
            </w:r>
            <w:r>
              <w:rPr>
                <w:rFonts w:ascii="Times New Roman" w:hAnsi="Times New Roman" w:cs="Times New Roman"/>
                <w:b/>
                <w:sz w:val="28"/>
              </w:rPr>
              <w:t>IT/ME</w:t>
            </w:r>
          </w:p>
        </w:tc>
      </w:tr>
      <w:tr w:rsidR="00E87926" w:rsidRPr="00EF7B46">
        <w:trPr>
          <w:trHeight w:val="360"/>
        </w:trPr>
        <w:tc>
          <w:tcPr>
            <w:tcW w:w="2808" w:type="dxa"/>
            <w:vAlign w:val="center"/>
          </w:tcPr>
          <w:p w:rsidR="00E87926" w:rsidRPr="00EF7B46" w:rsidRDefault="00713AEC">
            <w:pPr>
              <w:spacing w:after="0"/>
              <w:rPr>
                <w:rFonts w:ascii="Times New Roman" w:eastAsia="Times New Roman" w:hAnsi="Times New Roman" w:cs="Times New Roman"/>
                <w:b/>
                <w:sz w:val="18"/>
                <w:szCs w:val="24"/>
                <w:lang w:val="en-IN" w:eastAsia="en-IN" w:bidi="te-IN"/>
              </w:rPr>
            </w:pPr>
            <w:r>
              <w:rPr>
                <w:rFonts w:ascii="Times New Roman" w:hAnsi="Times New Roman" w:cs="Times New Roman"/>
                <w:b/>
                <w:sz w:val="28"/>
              </w:rPr>
              <w:t>Second</w:t>
            </w:r>
            <w:r w:rsidR="00A823AB" w:rsidRPr="00EF7B46">
              <w:rPr>
                <w:rFonts w:ascii="Times New Roman" w:hAnsi="Times New Roman" w:cs="Times New Roman"/>
                <w:b/>
                <w:sz w:val="28"/>
              </w:rPr>
              <w:t xml:space="preserve">  Semester</w:t>
            </w:r>
          </w:p>
        </w:tc>
        <w:tc>
          <w:tcPr>
            <w:tcW w:w="7830" w:type="dxa"/>
            <w:gridSpan w:val="3"/>
            <w:vAlign w:val="center"/>
          </w:tcPr>
          <w:p w:rsidR="00E87926" w:rsidRPr="00EF7B46" w:rsidRDefault="00A823AB">
            <w:pPr>
              <w:spacing w:after="0" w:line="240" w:lineRule="auto"/>
              <w:jc w:val="right"/>
              <w:rPr>
                <w:rFonts w:ascii="Times New Roman" w:eastAsia="Times New Roman" w:hAnsi="Times New Roman" w:cs="Times New Roman"/>
                <w:b/>
                <w:lang w:val="en-IN" w:eastAsia="en-IN" w:bidi="te-IN"/>
              </w:rPr>
            </w:pPr>
            <w:r w:rsidRPr="00EF7B46">
              <w:rPr>
                <w:rFonts w:ascii="Times New Roman" w:hAnsi="Times New Roman" w:cs="Times New Roman"/>
                <w:b/>
                <w:sz w:val="28"/>
                <w:szCs w:val="28"/>
              </w:rPr>
              <w:t>Communicative English</w:t>
            </w:r>
          </w:p>
        </w:tc>
      </w:tr>
      <w:tr w:rsidR="00E87926" w:rsidRPr="00EF7B46">
        <w:trPr>
          <w:trHeight w:val="288"/>
        </w:trPr>
        <w:tc>
          <w:tcPr>
            <w:tcW w:w="4564" w:type="dxa"/>
            <w:gridSpan w:val="2"/>
          </w:tcPr>
          <w:p w:rsidR="00E87926" w:rsidRPr="00EF7B46" w:rsidRDefault="00AD7371">
            <w:pPr>
              <w:spacing w:after="0" w:line="240" w:lineRule="auto"/>
              <w:rPr>
                <w:rFonts w:ascii="Times New Roman" w:eastAsia="Times New Roman" w:hAnsi="Times New Roman" w:cs="Times New Roman"/>
                <w:b/>
                <w:sz w:val="24"/>
                <w:szCs w:val="24"/>
                <w:lang w:val="en-IN" w:eastAsia="en-IN" w:bidi="te-IN"/>
              </w:rPr>
            </w:pPr>
            <w:r>
              <w:rPr>
                <w:noProof/>
              </w:rPr>
              <w:pict>
                <v:shapetype id="_x0000_t32" coordsize="21600,21600" o:spt="32" o:oned="t" path="m,l21600,21600e" filled="f">
                  <v:path arrowok="t" fillok="f" o:connecttype="none"/>
                  <o:lock v:ext="edit" shapetype="t"/>
                </v:shapetype>
                <v:shape id="AutoShape 2" o:spid="_x0000_s1026" type="#_x0000_t32" style="position:absolute;margin-left:-4.3pt;margin-top:13.55pt;width:532.2pt;height:0;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7M2HwIAADw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" strokeweight="2pt"/>
              </w:pict>
            </w:r>
            <w:r w:rsidR="00A823AB" w:rsidRPr="00EF7B46">
              <w:rPr>
                <w:rFonts w:ascii="Times New Roman" w:hAnsi="Times New Roman" w:cs="Times New Roman"/>
                <w:b/>
              </w:rPr>
              <w:t xml:space="preserve">Time: </w:t>
            </w:r>
            <w:r w:rsidR="00A823AB" w:rsidRPr="00EF7B46">
              <w:rPr>
                <w:rFonts w:ascii="Times New Roman" w:hAnsi="Times New Roman" w:cs="Times New Roman"/>
              </w:rPr>
              <w:t>Three Hours</w:t>
            </w:r>
          </w:p>
        </w:tc>
        <w:tc>
          <w:tcPr>
            <w:tcW w:w="6074" w:type="dxa"/>
            <w:gridSpan w:val="2"/>
          </w:tcPr>
          <w:p w:rsidR="00E87926" w:rsidRPr="00EF7B46" w:rsidRDefault="00A823AB">
            <w:pPr>
              <w:spacing w:after="0" w:line="240" w:lineRule="auto"/>
              <w:jc w:val="right"/>
              <w:rPr>
                <w:rFonts w:ascii="Times New Roman" w:eastAsia="Times New Roman" w:hAnsi="Times New Roman" w:cs="Times New Roman"/>
                <w:b/>
                <w:sz w:val="24"/>
                <w:szCs w:val="24"/>
                <w:lang w:val="en-IN" w:eastAsia="en-IN" w:bidi="te-IN"/>
              </w:rPr>
            </w:pPr>
            <w:r w:rsidRPr="00EF7B46">
              <w:rPr>
                <w:rFonts w:ascii="Times New Roman" w:hAnsi="Times New Roman" w:cs="Times New Roman"/>
                <w:b/>
              </w:rPr>
              <w:t>Maximum : 7</w:t>
            </w:r>
            <w:r w:rsidRPr="00EF7B46">
              <w:rPr>
                <w:rFonts w:ascii="Times New Roman" w:hAnsi="Times New Roman" w:cs="Times New Roman"/>
              </w:rPr>
              <w:t>0 Marks</w:t>
            </w:r>
          </w:p>
        </w:tc>
      </w:tr>
      <w:tr w:rsidR="00E87926" w:rsidRPr="00EF7B46">
        <w:trPr>
          <w:trHeight w:val="288"/>
        </w:trPr>
        <w:tc>
          <w:tcPr>
            <w:tcW w:w="5860" w:type="dxa"/>
            <w:gridSpan w:val="3"/>
            <w:vAlign w:val="center"/>
          </w:tcPr>
          <w:p w:rsidR="00E87926" w:rsidRPr="00EF7B46" w:rsidRDefault="00A823AB">
            <w:pPr>
              <w:spacing w:after="0" w:line="240" w:lineRule="auto"/>
              <w:rPr>
                <w:rFonts w:ascii="Times New Roman" w:eastAsia="Times New Roman" w:hAnsi="Times New Roman" w:cs="Times New Roman"/>
                <w:i/>
                <w:sz w:val="24"/>
                <w:szCs w:val="24"/>
                <w:lang w:val="en-IN" w:eastAsia="en-IN" w:bidi="te-IN"/>
              </w:rPr>
            </w:pPr>
            <w:r w:rsidRPr="00EF7B46">
              <w:rPr>
                <w:rFonts w:ascii="Times New Roman" w:hAnsi="Times New Roman" w:cs="Times New Roman"/>
                <w:i/>
              </w:rPr>
              <w:t xml:space="preserve">Answer Question No.1 compulsorily. </w:t>
            </w:r>
          </w:p>
        </w:tc>
        <w:tc>
          <w:tcPr>
            <w:tcW w:w="4778" w:type="dxa"/>
            <w:vAlign w:val="center"/>
          </w:tcPr>
          <w:p w:rsidR="00E87926" w:rsidRPr="00EF7B46" w:rsidRDefault="00A823AB">
            <w:pPr>
              <w:spacing w:after="0" w:line="240" w:lineRule="auto"/>
              <w:jc w:val="right"/>
              <w:rPr>
                <w:rFonts w:ascii="Times New Roman" w:eastAsia="Times New Roman" w:hAnsi="Times New Roman" w:cs="Times New Roman"/>
                <w:sz w:val="24"/>
                <w:szCs w:val="24"/>
                <w:lang w:val="en-IN" w:eastAsia="en-IN" w:bidi="te-IN"/>
              </w:rPr>
            </w:pPr>
            <w:r w:rsidRPr="00EF7B46">
              <w:rPr>
                <w:rFonts w:ascii="Times New Roman" w:hAnsi="Times New Roman" w:cs="Times New Roman"/>
              </w:rPr>
              <w:t xml:space="preserve"> (1X14 = 14Marks)</w:t>
            </w:r>
          </w:p>
        </w:tc>
      </w:tr>
      <w:tr w:rsidR="00E87926" w:rsidRPr="00EF7B46">
        <w:trPr>
          <w:trHeight w:val="288"/>
        </w:trPr>
        <w:tc>
          <w:tcPr>
            <w:tcW w:w="5860" w:type="dxa"/>
            <w:gridSpan w:val="3"/>
            <w:vAlign w:val="center"/>
          </w:tcPr>
          <w:p w:rsidR="00E87926" w:rsidRPr="00EF7B46" w:rsidRDefault="00A823AB">
            <w:pPr>
              <w:spacing w:after="0" w:line="240" w:lineRule="auto"/>
              <w:rPr>
                <w:rFonts w:ascii="Times New Roman" w:eastAsia="Times New Roman" w:hAnsi="Times New Roman" w:cs="Times New Roman"/>
                <w:i/>
                <w:sz w:val="24"/>
                <w:szCs w:val="24"/>
                <w:lang w:val="en-IN" w:eastAsia="en-IN" w:bidi="te-IN"/>
              </w:rPr>
            </w:pPr>
            <w:r w:rsidRPr="00EF7B46">
              <w:rPr>
                <w:rFonts w:ascii="Times New Roman" w:hAnsi="Times New Roman" w:cs="Times New Roman"/>
                <w:i/>
              </w:rPr>
              <w:t>Answer ONE question from each unit.</w:t>
            </w:r>
          </w:p>
        </w:tc>
        <w:tc>
          <w:tcPr>
            <w:tcW w:w="4778" w:type="dxa"/>
            <w:vAlign w:val="center"/>
          </w:tcPr>
          <w:p w:rsidR="00E87926" w:rsidRPr="00EF7B46" w:rsidRDefault="00A823AB">
            <w:pPr>
              <w:spacing w:after="0" w:line="240" w:lineRule="auto"/>
              <w:ind w:left="-18"/>
              <w:jc w:val="center"/>
              <w:rPr>
                <w:rFonts w:ascii="Times New Roman" w:eastAsia="Times New Roman" w:hAnsi="Times New Roman" w:cs="Times New Roman"/>
                <w:b/>
                <w:sz w:val="24"/>
                <w:szCs w:val="24"/>
                <w:lang w:val="en-IN" w:eastAsia="en-IN" w:bidi="te-IN"/>
              </w:rPr>
            </w:pPr>
            <w:r w:rsidRPr="00EF7B46">
              <w:rPr>
                <w:rFonts w:ascii="Times New Roman" w:hAnsi="Times New Roman" w:cs="Times New Roman"/>
              </w:rPr>
              <w:t xml:space="preserve">                                                   (4X14 =56 Marks)</w:t>
            </w:r>
          </w:p>
        </w:tc>
      </w:tr>
    </w:tbl>
    <w:p w:rsidR="00E87926" w:rsidRPr="00EF7B46" w:rsidRDefault="00E87926">
      <w:pPr>
        <w:spacing w:after="0" w:line="240" w:lineRule="auto"/>
        <w:rPr>
          <w:rFonts w:ascii="Times New Roman" w:eastAsia="Times New Roman" w:hAnsi="Times New Roman" w:cs="Times New Roman"/>
          <w:b/>
          <w:sz w:val="4"/>
          <w:szCs w:val="4"/>
          <w:lang w:val="en-IN" w:eastAsia="en-IN" w:bidi="te-IN"/>
        </w:rPr>
      </w:pPr>
    </w:p>
    <w:p w:rsidR="00E87926" w:rsidRPr="00EF7B46" w:rsidRDefault="00A823AB">
      <w:pPr>
        <w:tabs>
          <w:tab w:val="left" w:pos="360"/>
        </w:tabs>
        <w:spacing w:after="0" w:line="240" w:lineRule="auto"/>
        <w:ind w:right="29"/>
        <w:rPr>
          <w:rFonts w:ascii="Times New Roman" w:hAnsi="Times New Roman" w:cs="Times New Roman"/>
          <w:b/>
        </w:rPr>
      </w:pPr>
      <w:r w:rsidRPr="00EF7B46">
        <w:rPr>
          <w:rFonts w:ascii="Times New Roman" w:hAnsi="Times New Roman" w:cs="Times New Roman"/>
          <w:b/>
        </w:rPr>
        <w:t xml:space="preserve">1. Correct and rewrite the following sentences   </w:t>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rPr>
        <w:t>M     CO     BL</w:t>
      </w:r>
    </w:p>
    <w:p w:rsidR="00E87926" w:rsidRPr="00EF7B46" w:rsidRDefault="00A823AB">
      <w:pPr>
        <w:tabs>
          <w:tab w:val="left" w:pos="360"/>
        </w:tabs>
        <w:spacing w:after="0" w:line="240" w:lineRule="auto"/>
        <w:ind w:right="29"/>
        <w:rPr>
          <w:rFonts w:ascii="Times New Roman" w:eastAsia="Times New Roman" w:hAnsi="Times New Roman" w:cs="Times New Roman"/>
          <w:lang w:eastAsia="en-IN"/>
        </w:rPr>
      </w:pP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t>14     1,4      2,3</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Spanish people is very friendly.</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 will ask to my mother tonight.</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 knew Paul at a party last year.</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All the days I go to the office.</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At the end, I was able to finish my homework.</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My friend who works for Sony he is an engineer.</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I’m lawyer, but I also teach English sometimes.</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We are twelve in my English class.</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It was a good party, no?</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Do you know Africa?</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 haven’t money since I lost my job.</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I’ve been learning English since two years.</w:t>
      </w:r>
    </w:p>
    <w:p w:rsidR="00E2453F" w:rsidRPr="00EF7B46" w:rsidRDefault="00E2453F" w:rsidP="00E2453F">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I’m boring when I have nothing to do.</w:t>
      </w:r>
    </w:p>
    <w:p w:rsidR="00E2453F" w:rsidRPr="00EF7B46" w:rsidRDefault="00E2453F" w:rsidP="00286CA5">
      <w:pPr>
        <w:pStyle w:val="ListParagraph"/>
        <w:numPr>
          <w:ilvl w:val="0"/>
          <w:numId w:val="12"/>
        </w:numPr>
        <w:tabs>
          <w:tab w:val="left" w:pos="360"/>
        </w:tabs>
        <w:spacing w:after="0" w:line="240" w:lineRule="auto"/>
        <w:ind w:right="29"/>
        <w:rPr>
          <w:rFonts w:ascii="Times New Roman" w:hAnsi="Times New Roman" w:cs="Times New Roman"/>
        </w:rPr>
      </w:pPr>
      <w:r w:rsidRPr="00EF7B46">
        <w:rPr>
          <w:rFonts w:ascii="Times New Roman" w:hAnsi="Times New Roman" w:cs="Times New Roman"/>
        </w:rPr>
        <w:t>I lived in Japan during three years</w:t>
      </w:r>
    </w:p>
    <w:p w:rsidR="00E2453F" w:rsidRPr="00EF7B46" w:rsidRDefault="00E2453F">
      <w:pPr>
        <w:tabs>
          <w:tab w:val="left" w:pos="360"/>
        </w:tabs>
        <w:spacing w:after="0" w:line="240" w:lineRule="auto"/>
        <w:ind w:right="29"/>
        <w:rPr>
          <w:rFonts w:ascii="Times New Roman" w:hAnsi="Times New Roman" w:cs="Times New Roman"/>
        </w:rPr>
      </w:pPr>
    </w:p>
    <w:p w:rsidR="00E87926" w:rsidRPr="00EF7B46" w:rsidRDefault="00A823AB">
      <w:pPr>
        <w:tabs>
          <w:tab w:val="left" w:pos="360"/>
        </w:tabs>
        <w:spacing w:after="0" w:line="240" w:lineRule="auto"/>
        <w:ind w:right="29"/>
        <w:rPr>
          <w:rFonts w:ascii="Times New Roman" w:hAnsi="Times New Roman" w:cs="Times New Roman"/>
          <w:b/>
        </w:rPr>
      </w:pPr>
      <w:r w:rsidRPr="00EF7B46">
        <w:rPr>
          <w:rFonts w:ascii="Times New Roman" w:hAnsi="Times New Roman" w:cs="Times New Roman"/>
        </w:rPr>
        <w:tab/>
      </w:r>
      <w:r w:rsidRPr="00EF7B46">
        <w:rPr>
          <w:rFonts w:ascii="Times New Roman" w:hAnsi="Times New Roman" w:cs="Times New Roman"/>
        </w:rPr>
        <w:tab/>
      </w:r>
      <w:r w:rsidRPr="00EF7B46">
        <w:rPr>
          <w:rFonts w:ascii="Times New Roman" w:hAnsi="Times New Roman" w:cs="Times New Roman"/>
        </w:rPr>
        <w:tab/>
      </w:r>
      <w:r w:rsidRPr="00EF7B46">
        <w:rPr>
          <w:rFonts w:ascii="Times New Roman" w:hAnsi="Times New Roman" w:cs="Times New Roman"/>
        </w:rPr>
        <w:tab/>
      </w:r>
      <w:r w:rsidRPr="00EF7B46">
        <w:rPr>
          <w:rFonts w:ascii="Times New Roman" w:hAnsi="Times New Roman" w:cs="Times New Roman"/>
        </w:rPr>
        <w:tab/>
      </w:r>
      <w:r w:rsidRPr="00EF7B46">
        <w:rPr>
          <w:rFonts w:ascii="Times New Roman" w:hAnsi="Times New Roman" w:cs="Times New Roman"/>
          <w:b/>
        </w:rPr>
        <w:t>UNIT – I</w:t>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00286CA5" w:rsidRPr="00EF7B46">
        <w:rPr>
          <w:rFonts w:ascii="Times New Roman" w:hAnsi="Times New Roman" w:cs="Times New Roman"/>
          <w:b/>
          <w:lang w:val="en-IN"/>
        </w:rPr>
        <w:t xml:space="preserve">            </w:t>
      </w:r>
      <w:r w:rsidRPr="00EF7B46">
        <w:rPr>
          <w:rFonts w:ascii="Times New Roman" w:hAnsi="Times New Roman" w:cs="Times New Roman"/>
          <w:b/>
        </w:rPr>
        <w:t>M     CO     BL</w:t>
      </w:r>
    </w:p>
    <w:p w:rsidR="00E87926" w:rsidRPr="00EF7B46" w:rsidRDefault="00A823AB">
      <w:pPr>
        <w:tabs>
          <w:tab w:val="left" w:pos="360"/>
        </w:tabs>
        <w:spacing w:after="0" w:line="240" w:lineRule="auto"/>
        <w:ind w:right="29"/>
        <w:rPr>
          <w:rFonts w:ascii="Times New Roman" w:hAnsi="Times New Roman" w:cs="Times New Roman"/>
          <w:b/>
        </w:rPr>
      </w:pP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t>14     2,3      3</w:t>
      </w:r>
    </w:p>
    <w:p w:rsidR="00E87926" w:rsidRPr="00EF7B46" w:rsidRDefault="00A823AB">
      <w:pPr>
        <w:pStyle w:val="Default"/>
        <w:numPr>
          <w:ilvl w:val="0"/>
          <w:numId w:val="1"/>
        </w:numPr>
        <w:jc w:val="both"/>
        <w:rPr>
          <w:b/>
          <w:color w:val="auto"/>
          <w:sz w:val="22"/>
          <w:szCs w:val="22"/>
          <w:lang w:val="en-IN"/>
        </w:rPr>
      </w:pPr>
      <w:r w:rsidRPr="00EF7B46">
        <w:rPr>
          <w:b/>
          <w:color w:val="auto"/>
        </w:rPr>
        <w:t xml:space="preserve">a. </w:t>
      </w:r>
      <w:r w:rsidRPr="00EF7B46">
        <w:rPr>
          <w:b/>
          <w:color w:val="auto"/>
          <w:lang w:val="en-IN"/>
        </w:rPr>
        <w:t xml:space="preserve"> Fill in the blank</w:t>
      </w:r>
      <w:r w:rsidR="00FC5FD9" w:rsidRPr="00EF7B46">
        <w:rPr>
          <w:b/>
          <w:color w:val="auto"/>
          <w:lang w:val="en-IN"/>
        </w:rPr>
        <w:t>s</w:t>
      </w:r>
      <w:r w:rsidR="00057B5E" w:rsidRPr="00EF7B46">
        <w:rPr>
          <w:b/>
          <w:color w:val="auto"/>
          <w:lang w:val="en-IN"/>
        </w:rPr>
        <w:t xml:space="preserve"> with right articles to make a </w:t>
      </w:r>
      <w:r w:rsidRPr="00EF7B46">
        <w:rPr>
          <w:b/>
          <w:color w:val="auto"/>
          <w:lang w:val="en-IN"/>
        </w:rPr>
        <w:t>meaningful</w:t>
      </w:r>
      <w:r w:rsidR="00057B5E" w:rsidRPr="00EF7B46">
        <w:rPr>
          <w:b/>
          <w:color w:val="auto"/>
          <w:lang w:val="en-IN"/>
        </w:rPr>
        <w:t xml:space="preserve"> paragraph</w:t>
      </w:r>
      <w:r w:rsidR="00FC5FD9" w:rsidRPr="00EF7B46">
        <w:rPr>
          <w:b/>
          <w:color w:val="auto"/>
          <w:lang w:val="en-IN"/>
        </w:rPr>
        <w:t xml:space="preserve">             </w:t>
      </w:r>
      <w:r w:rsidRPr="00EF7B46">
        <w:rPr>
          <w:b/>
          <w:color w:val="auto"/>
          <w:sz w:val="22"/>
          <w:szCs w:val="22"/>
        </w:rPr>
        <w:t xml:space="preserve">   </w:t>
      </w:r>
      <w:r w:rsidR="008E6E9A">
        <w:rPr>
          <w:b/>
          <w:color w:val="auto"/>
          <w:sz w:val="22"/>
          <w:szCs w:val="22"/>
        </w:rPr>
        <w:t xml:space="preserve">                       </w:t>
      </w:r>
      <w:r w:rsidRPr="00EF7B46">
        <w:rPr>
          <w:b/>
          <w:color w:val="auto"/>
          <w:sz w:val="22"/>
          <w:szCs w:val="22"/>
        </w:rPr>
        <w:t xml:space="preserve"> 5M</w:t>
      </w:r>
    </w:p>
    <w:p w:rsidR="00E87926" w:rsidRPr="00EF7B46" w:rsidRDefault="00E87926">
      <w:pPr>
        <w:pStyle w:val="Default"/>
        <w:jc w:val="both"/>
        <w:rPr>
          <w:b/>
          <w:color w:val="auto"/>
          <w:sz w:val="22"/>
          <w:szCs w:val="22"/>
          <w:lang w:val="en-IN"/>
        </w:rPr>
      </w:pPr>
    </w:p>
    <w:p w:rsidR="008169ED" w:rsidRPr="00EF7B46" w:rsidRDefault="008169ED" w:rsidP="008169ED">
      <w:pPr>
        <w:pStyle w:val="Default"/>
        <w:rPr>
          <w:rFonts w:eastAsia="SimSun"/>
          <w:color w:val="auto"/>
          <w:shd w:val="clear" w:color="auto" w:fill="FFFFFF"/>
        </w:rPr>
      </w:pPr>
      <w:r w:rsidRPr="00EF7B46">
        <w:rPr>
          <w:rFonts w:eastAsia="SimSun"/>
          <w:color w:val="auto"/>
          <w:shd w:val="clear" w:color="auto" w:fill="FFFFFF"/>
        </w:rPr>
        <w:t>___ Another of the Macmillan English Dictionary’s innovations is that two similar but separate editions have been created from ___ same database: one for learners whose main target variety is ___ American English, ___ other for learners of British English. ___ differences are small but significant.</w:t>
      </w:r>
    </w:p>
    <w:p w:rsidR="008169ED" w:rsidRPr="00EF7B46" w:rsidRDefault="008169ED" w:rsidP="008169ED">
      <w:pPr>
        <w:pStyle w:val="Default"/>
        <w:rPr>
          <w:rFonts w:eastAsia="SimSun"/>
          <w:color w:val="auto"/>
          <w:shd w:val="clear" w:color="auto" w:fill="FFFFFF"/>
        </w:rPr>
      </w:pPr>
    </w:p>
    <w:p w:rsidR="00E87926" w:rsidRPr="00EF7B46" w:rsidRDefault="00A823AB" w:rsidP="008169ED">
      <w:pPr>
        <w:pStyle w:val="Default"/>
        <w:rPr>
          <w:b/>
          <w:color w:val="auto"/>
        </w:rPr>
      </w:pPr>
      <w:r w:rsidRPr="00EF7B46">
        <w:rPr>
          <w:b/>
          <w:color w:val="auto"/>
          <w:lang w:val="en-IN"/>
        </w:rPr>
        <w:t xml:space="preserve">b. Write the meaning of the root words given and write two examples using it </w:t>
      </w:r>
      <w:r w:rsidRPr="00EF7B46">
        <w:rPr>
          <w:b/>
          <w:color w:val="auto"/>
        </w:rPr>
        <w:t xml:space="preserve"> </w:t>
      </w:r>
      <w:r w:rsidR="008E6E9A">
        <w:rPr>
          <w:b/>
          <w:color w:val="auto"/>
        </w:rPr>
        <w:t xml:space="preserve">                             </w:t>
      </w:r>
      <w:r w:rsidRPr="00EF7B46">
        <w:rPr>
          <w:b/>
          <w:color w:val="auto"/>
        </w:rPr>
        <w:t xml:space="preserve"> 4M</w:t>
      </w:r>
    </w:p>
    <w:p w:rsidR="00E87926" w:rsidRPr="00EF7B46" w:rsidRDefault="00E87926">
      <w:pPr>
        <w:pStyle w:val="Default"/>
        <w:rPr>
          <w:b/>
          <w:color w:val="auto"/>
          <w:lang w:val="en-IN"/>
        </w:rPr>
      </w:pPr>
    </w:p>
    <w:p w:rsidR="00E87926" w:rsidRPr="00EF7B46" w:rsidRDefault="00A823AB">
      <w:pPr>
        <w:rPr>
          <w:rFonts w:ascii="Times New Roman" w:hAnsi="Times New Roman" w:cs="Times New Roman"/>
          <w:sz w:val="24"/>
          <w:szCs w:val="24"/>
        </w:rPr>
      </w:pPr>
      <w:r w:rsidRPr="00EF7B46">
        <w:rPr>
          <w:rFonts w:ascii="Times New Roman" w:hAnsi="Times New Roman" w:cs="Times New Roman"/>
          <w:b/>
          <w:lang w:val="en-IN"/>
        </w:rPr>
        <w:t xml:space="preserve">      i. </w:t>
      </w:r>
      <w:r w:rsidR="009368A5" w:rsidRPr="00EF7B46">
        <w:rPr>
          <w:rFonts w:ascii="Times New Roman" w:eastAsia="Calibri" w:hAnsi="Times New Roman" w:cs="Times New Roman"/>
          <w:sz w:val="24"/>
          <w:szCs w:val="24"/>
        </w:rPr>
        <w:t>Multi</w:t>
      </w:r>
      <w:r w:rsidRPr="00EF7B46">
        <w:rPr>
          <w:rFonts w:ascii="Times New Roman" w:eastAsia="Calibri" w:hAnsi="Times New Roman" w:cs="Times New Roman"/>
          <w:sz w:val="24"/>
          <w:szCs w:val="24"/>
        </w:rPr>
        <w:t xml:space="preserve">   </w:t>
      </w:r>
      <w:r w:rsidRPr="00EF7B46">
        <w:rPr>
          <w:rFonts w:ascii="Times New Roman" w:hAnsi="Times New Roman" w:cs="Times New Roman"/>
          <w:sz w:val="24"/>
          <w:szCs w:val="24"/>
        </w:rPr>
        <w:t xml:space="preserve"> ii. </w:t>
      </w:r>
      <w:r w:rsidR="009368A5" w:rsidRPr="00EF7B46">
        <w:rPr>
          <w:rFonts w:ascii="Times New Roman" w:eastAsia="Calibri" w:hAnsi="Times New Roman" w:cs="Times New Roman"/>
          <w:sz w:val="24"/>
          <w:szCs w:val="24"/>
        </w:rPr>
        <w:t>Port</w:t>
      </w:r>
      <w:r w:rsidRPr="00EF7B46">
        <w:rPr>
          <w:rFonts w:ascii="Times New Roman" w:hAnsi="Times New Roman" w:cs="Times New Roman"/>
          <w:sz w:val="24"/>
          <w:szCs w:val="24"/>
        </w:rPr>
        <w:t xml:space="preserve"> </w:t>
      </w:r>
      <w:r w:rsidR="00D533FA">
        <w:rPr>
          <w:rFonts w:ascii="Times New Roman" w:hAnsi="Times New Roman" w:cs="Times New Roman"/>
          <w:sz w:val="24"/>
          <w:szCs w:val="24"/>
        </w:rPr>
        <w:tab/>
      </w:r>
      <w:r w:rsidRPr="00EF7B46">
        <w:rPr>
          <w:rFonts w:ascii="Times New Roman" w:hAnsi="Times New Roman" w:cs="Times New Roman"/>
          <w:sz w:val="24"/>
          <w:szCs w:val="24"/>
        </w:rPr>
        <w:t xml:space="preserve">   iii. </w:t>
      </w:r>
      <w:r w:rsidR="009368A5" w:rsidRPr="00EF7B46">
        <w:rPr>
          <w:rFonts w:ascii="Times New Roman" w:eastAsia="Calibri" w:hAnsi="Times New Roman" w:cs="Times New Roman"/>
          <w:sz w:val="24"/>
          <w:szCs w:val="24"/>
        </w:rPr>
        <w:t>Vac</w:t>
      </w:r>
      <w:r w:rsidRPr="00EF7B46">
        <w:rPr>
          <w:rFonts w:ascii="Times New Roman" w:eastAsia="Calibri" w:hAnsi="Times New Roman" w:cs="Times New Roman"/>
          <w:sz w:val="24"/>
          <w:szCs w:val="24"/>
        </w:rPr>
        <w:t xml:space="preserve">   </w:t>
      </w:r>
      <w:r w:rsidRPr="00EF7B46">
        <w:rPr>
          <w:rFonts w:ascii="Times New Roman" w:hAnsi="Times New Roman" w:cs="Times New Roman"/>
          <w:sz w:val="24"/>
          <w:szCs w:val="24"/>
        </w:rPr>
        <w:t xml:space="preserve"> iv.</w:t>
      </w:r>
      <w:r w:rsidR="0037143E" w:rsidRPr="00EF7B46">
        <w:rPr>
          <w:rFonts w:ascii="Times New Roman" w:hAnsi="Times New Roman" w:cs="Times New Roman"/>
          <w:sz w:val="24"/>
          <w:szCs w:val="24"/>
        </w:rPr>
        <w:t>ambi</w:t>
      </w:r>
    </w:p>
    <w:p w:rsidR="00E87926" w:rsidRPr="00EF7B46" w:rsidRDefault="00A823AB" w:rsidP="00A8673C">
      <w:pPr>
        <w:spacing w:after="0"/>
        <w:rPr>
          <w:b/>
          <w:lang w:val="en-IN"/>
        </w:rPr>
      </w:pPr>
      <w:r w:rsidRPr="00EF7B46">
        <w:rPr>
          <w:rFonts w:ascii="Times New Roman" w:hAnsi="Times New Roman" w:cs="Times New Roman"/>
          <w:b/>
          <w:sz w:val="24"/>
          <w:lang w:val="en-IN"/>
        </w:rPr>
        <w:t>c.</w:t>
      </w:r>
      <w:r w:rsidR="005A2A8A" w:rsidRPr="00EF7B46">
        <w:rPr>
          <w:rFonts w:ascii="Times New Roman" w:hAnsi="Times New Roman" w:cs="Times New Roman"/>
          <w:b/>
          <w:sz w:val="24"/>
          <w:lang w:val="en-IN"/>
        </w:rPr>
        <w:t xml:space="preserve"> </w:t>
      </w:r>
      <w:r w:rsidRPr="00EF7B46">
        <w:rPr>
          <w:rFonts w:ascii="Times New Roman" w:eastAsia="Calibri" w:hAnsi="Times New Roman" w:cs="Times New Roman"/>
          <w:sz w:val="24"/>
          <w:szCs w:val="24"/>
        </w:rPr>
        <w:t>Create a Mind Map on “</w:t>
      </w:r>
      <w:r w:rsidR="005A2A8A" w:rsidRPr="00EF7B46">
        <w:rPr>
          <w:rFonts w:ascii="Times New Roman" w:eastAsia="Calibri" w:hAnsi="Times New Roman" w:cs="Times New Roman"/>
          <w:sz w:val="24"/>
          <w:szCs w:val="24"/>
        </w:rPr>
        <w:t>Stress</w:t>
      </w:r>
      <w:r w:rsidRPr="00EF7B46">
        <w:rPr>
          <w:rFonts w:ascii="Times New Roman" w:eastAsia="Calibri" w:hAnsi="Times New Roman" w:cs="Times New Roman"/>
          <w:sz w:val="24"/>
          <w:szCs w:val="24"/>
        </w:rPr>
        <w:t xml:space="preserve"> Management”.                                   </w:t>
      </w:r>
      <w:r w:rsidRPr="00EF7B46">
        <w:rPr>
          <w:rFonts w:ascii="Times New Roman" w:eastAsia="Calibri" w:hAnsi="Times New Roman" w:cs="Times New Roman"/>
          <w:sz w:val="24"/>
          <w:szCs w:val="24"/>
        </w:rPr>
        <w:tab/>
      </w:r>
      <w:r w:rsidRPr="00EF7B46">
        <w:rPr>
          <w:rFonts w:ascii="Times New Roman" w:eastAsia="Calibri" w:hAnsi="Times New Roman" w:cs="Times New Roman"/>
          <w:sz w:val="24"/>
          <w:szCs w:val="24"/>
        </w:rPr>
        <w:tab/>
      </w:r>
      <w:r w:rsidR="008E6E9A">
        <w:rPr>
          <w:rFonts w:ascii="Times New Roman" w:eastAsia="Calibri" w:hAnsi="Times New Roman" w:cs="Times New Roman"/>
          <w:sz w:val="24"/>
          <w:szCs w:val="24"/>
        </w:rPr>
        <w:t xml:space="preserve">                               </w:t>
      </w:r>
      <w:r w:rsidRPr="00EF7B46">
        <w:rPr>
          <w:rFonts w:ascii="Times New Roman" w:eastAsia="Calibri" w:hAnsi="Times New Roman" w:cs="Times New Roman"/>
          <w:b/>
          <w:sz w:val="24"/>
          <w:szCs w:val="24"/>
        </w:rPr>
        <w:t>5M</w:t>
      </w:r>
      <w:r w:rsidRPr="00EF7B46">
        <w:rPr>
          <w:b/>
          <w:lang w:val="en-IN"/>
        </w:rPr>
        <w:tab/>
      </w:r>
      <w:r w:rsidRPr="00EF7B46">
        <w:rPr>
          <w:b/>
          <w:lang w:val="en-IN"/>
        </w:rPr>
        <w:tab/>
      </w:r>
      <w:r w:rsidRPr="00EF7B46">
        <w:rPr>
          <w:b/>
          <w:lang w:val="en-IN"/>
        </w:rPr>
        <w:tab/>
      </w:r>
      <w:r w:rsidRPr="00EF7B46">
        <w:rPr>
          <w:b/>
          <w:lang w:val="en-IN"/>
        </w:rPr>
        <w:tab/>
      </w:r>
      <w:r w:rsidRPr="00EF7B46">
        <w:rPr>
          <w:b/>
          <w:lang w:val="en-IN"/>
        </w:rPr>
        <w:tab/>
      </w:r>
      <w:r w:rsidRPr="00EF7B46">
        <w:rPr>
          <w:b/>
          <w:lang w:val="en-IN"/>
        </w:rPr>
        <w:tab/>
      </w:r>
      <w:r w:rsidRPr="00EF7B46">
        <w:rPr>
          <w:b/>
          <w:lang w:val="en-IN"/>
        </w:rPr>
        <w:tab/>
        <w:t>(OR)</w:t>
      </w:r>
    </w:p>
    <w:p w:rsidR="00E87926" w:rsidRPr="00EF7B46" w:rsidRDefault="000D34C1">
      <w:pPr>
        <w:numPr>
          <w:ilvl w:val="0"/>
          <w:numId w:val="1"/>
        </w:numPr>
        <w:spacing w:after="0"/>
        <w:rPr>
          <w:rFonts w:ascii="Times New Roman" w:hAnsi="Times New Roman" w:cs="Times New Roman"/>
          <w:b/>
          <w:lang w:val="en-IN"/>
        </w:rPr>
      </w:pPr>
      <w:r>
        <w:rPr>
          <w:rFonts w:ascii="Times New Roman" w:hAnsi="Times New Roman" w:cs="Times New Roman"/>
          <w:b/>
          <w:lang w:val="en-IN"/>
        </w:rPr>
        <w:t xml:space="preserve">a. </w:t>
      </w:r>
      <w:r w:rsidR="00A823AB" w:rsidRPr="00EF7B46">
        <w:rPr>
          <w:rFonts w:ascii="Times New Roman" w:hAnsi="Times New Roman" w:cs="Times New Roman"/>
          <w:b/>
          <w:lang w:val="en-IN"/>
        </w:rPr>
        <w:t>Complete the paragraph using appropriate prepositions</w:t>
      </w:r>
      <w:r w:rsidR="00A823AB" w:rsidRPr="00EF7B46">
        <w:rPr>
          <w:rFonts w:ascii="Times New Roman" w:hAnsi="Times New Roman" w:cs="Times New Roman"/>
          <w:b/>
        </w:rPr>
        <w:tab/>
      </w:r>
      <w:r w:rsidR="00A823AB" w:rsidRPr="00EF7B46">
        <w:rPr>
          <w:rFonts w:ascii="Times New Roman" w:hAnsi="Times New Roman" w:cs="Times New Roman"/>
          <w:b/>
        </w:rPr>
        <w:tab/>
      </w:r>
      <w:r w:rsidR="00A823AB" w:rsidRPr="00EF7B46">
        <w:rPr>
          <w:rFonts w:ascii="Times New Roman" w:hAnsi="Times New Roman" w:cs="Times New Roman"/>
          <w:b/>
        </w:rPr>
        <w:tab/>
        <w:t xml:space="preserve"> </w:t>
      </w:r>
      <w:r w:rsidR="008E6E9A">
        <w:rPr>
          <w:rFonts w:ascii="Times New Roman" w:hAnsi="Times New Roman" w:cs="Times New Roman"/>
          <w:b/>
        </w:rPr>
        <w:t xml:space="preserve">                                               5</w:t>
      </w:r>
      <w:r w:rsidR="00A823AB" w:rsidRPr="00EF7B46">
        <w:rPr>
          <w:rFonts w:ascii="Times New Roman" w:hAnsi="Times New Roman" w:cs="Times New Roman"/>
          <w:b/>
        </w:rPr>
        <w:t>M</w:t>
      </w:r>
    </w:p>
    <w:p w:rsidR="00E87926" w:rsidRPr="00EF7B46" w:rsidRDefault="000B08A0" w:rsidP="000B08A0">
      <w:pPr>
        <w:spacing w:after="0"/>
        <w:jc w:val="both"/>
        <w:rPr>
          <w:rFonts w:ascii="Times New Roman" w:hAnsi="Times New Roman" w:cs="Times New Roman"/>
          <w:sz w:val="24"/>
          <w:szCs w:val="24"/>
        </w:rPr>
      </w:pPr>
      <w:r w:rsidRPr="00EF7B46">
        <w:rPr>
          <w:rFonts w:ascii="Times New Roman" w:hAnsi="Times New Roman" w:cs="Times New Roman"/>
          <w:sz w:val="24"/>
          <w:szCs w:val="24"/>
        </w:rPr>
        <w:t>Jim was walking ____ the campus _____ noon when he met a friend whom he</w:t>
      </w:r>
      <w:r w:rsidR="007A3F83" w:rsidRPr="00EF7B46">
        <w:rPr>
          <w:rFonts w:ascii="Times New Roman" w:hAnsi="Times New Roman" w:cs="Times New Roman"/>
          <w:sz w:val="24"/>
          <w:szCs w:val="24"/>
        </w:rPr>
        <w:t xml:space="preserve"> </w:t>
      </w:r>
      <w:r w:rsidRPr="00EF7B46">
        <w:rPr>
          <w:rFonts w:ascii="Times New Roman" w:hAnsi="Times New Roman" w:cs="Times New Roman"/>
          <w:sz w:val="24"/>
          <w:szCs w:val="24"/>
        </w:rPr>
        <w:t xml:space="preserve">had not seen since summer. They stopped </w:t>
      </w:r>
      <w:r w:rsidR="007A3F83" w:rsidRPr="00EF7B46">
        <w:rPr>
          <w:rFonts w:ascii="Times New Roman" w:hAnsi="Times New Roman" w:cs="Times New Roman"/>
          <w:sz w:val="24"/>
          <w:szCs w:val="24"/>
        </w:rPr>
        <w:t xml:space="preserve">in front of </w:t>
      </w:r>
      <w:r w:rsidRPr="00EF7B46">
        <w:rPr>
          <w:rFonts w:ascii="Times New Roman" w:hAnsi="Times New Roman" w:cs="Times New Roman"/>
          <w:sz w:val="24"/>
          <w:szCs w:val="24"/>
        </w:rPr>
        <w:t>the gymnasium and sat</w:t>
      </w:r>
      <w:r w:rsidR="007A3F83" w:rsidRPr="00EF7B46">
        <w:rPr>
          <w:rFonts w:ascii="Times New Roman" w:hAnsi="Times New Roman" w:cs="Times New Roman"/>
          <w:sz w:val="24"/>
          <w:szCs w:val="24"/>
        </w:rPr>
        <w:t xml:space="preserve"> </w:t>
      </w:r>
      <w:r w:rsidRPr="00EF7B46">
        <w:rPr>
          <w:rFonts w:ascii="Times New Roman" w:hAnsi="Times New Roman" w:cs="Times New Roman"/>
          <w:sz w:val="24"/>
          <w:szCs w:val="24"/>
        </w:rPr>
        <w:t xml:space="preserve">down </w:t>
      </w:r>
      <w:r w:rsidR="007A3F83" w:rsidRPr="00EF7B46">
        <w:rPr>
          <w:rFonts w:ascii="Times New Roman" w:hAnsi="Times New Roman" w:cs="Times New Roman"/>
          <w:sz w:val="24"/>
          <w:szCs w:val="24"/>
        </w:rPr>
        <w:t>_____</w:t>
      </w:r>
      <w:r w:rsidRPr="00EF7B46">
        <w:rPr>
          <w:rFonts w:ascii="Times New Roman" w:hAnsi="Times New Roman" w:cs="Times New Roman"/>
          <w:sz w:val="24"/>
          <w:szCs w:val="24"/>
        </w:rPr>
        <w:t xml:space="preserve">the steps. After they had talked </w:t>
      </w:r>
      <w:r w:rsidR="007A3F83" w:rsidRPr="00EF7B46">
        <w:rPr>
          <w:rFonts w:ascii="Times New Roman" w:hAnsi="Times New Roman" w:cs="Times New Roman"/>
          <w:sz w:val="24"/>
          <w:szCs w:val="24"/>
        </w:rPr>
        <w:t>____</w:t>
      </w:r>
      <w:r w:rsidRPr="00EF7B46">
        <w:rPr>
          <w:rFonts w:ascii="Times New Roman" w:hAnsi="Times New Roman" w:cs="Times New Roman"/>
          <w:sz w:val="24"/>
          <w:szCs w:val="24"/>
        </w:rPr>
        <w:t xml:space="preserve"> about ten minutes, Jim said, “I must</w:t>
      </w:r>
      <w:r w:rsidR="007A3F83" w:rsidRPr="00EF7B46">
        <w:rPr>
          <w:rFonts w:ascii="Times New Roman" w:hAnsi="Times New Roman" w:cs="Times New Roman"/>
          <w:sz w:val="24"/>
          <w:szCs w:val="24"/>
        </w:rPr>
        <w:t xml:space="preserve"> </w:t>
      </w:r>
      <w:r w:rsidRPr="00EF7B46">
        <w:rPr>
          <w:rFonts w:ascii="Times New Roman" w:hAnsi="Times New Roman" w:cs="Times New Roman"/>
          <w:sz w:val="24"/>
          <w:szCs w:val="24"/>
        </w:rPr>
        <w:t xml:space="preserve">go </w:t>
      </w:r>
      <w:r w:rsidR="007A3F83" w:rsidRPr="00EF7B46">
        <w:rPr>
          <w:rFonts w:ascii="Times New Roman" w:hAnsi="Times New Roman" w:cs="Times New Roman"/>
          <w:sz w:val="24"/>
          <w:szCs w:val="24"/>
        </w:rPr>
        <w:t>_____</w:t>
      </w:r>
      <w:r w:rsidRPr="00EF7B46">
        <w:rPr>
          <w:rFonts w:ascii="Times New Roman" w:hAnsi="Times New Roman" w:cs="Times New Roman"/>
          <w:sz w:val="24"/>
          <w:szCs w:val="24"/>
        </w:rPr>
        <w:t xml:space="preserve"> Jefferson Hall this semester. Why don’t you drop by some afternoon</w:t>
      </w:r>
      <w:r w:rsidR="007A3F83" w:rsidRPr="00EF7B46">
        <w:rPr>
          <w:rFonts w:ascii="Times New Roman" w:hAnsi="Times New Roman" w:cs="Times New Roman"/>
          <w:sz w:val="24"/>
          <w:szCs w:val="24"/>
        </w:rPr>
        <w:t xml:space="preserve"> after </w:t>
      </w:r>
      <w:r w:rsidRPr="00EF7B46">
        <w:rPr>
          <w:rFonts w:ascii="Times New Roman" w:hAnsi="Times New Roman" w:cs="Times New Roman"/>
          <w:sz w:val="24"/>
          <w:szCs w:val="24"/>
        </w:rPr>
        <w:t>classes?”</w:t>
      </w:r>
    </w:p>
    <w:p w:rsidR="000D34C1" w:rsidRPr="00A8673C" w:rsidRDefault="000D34C1">
      <w:pPr>
        <w:pStyle w:val="Default"/>
        <w:rPr>
          <w:b/>
          <w:bCs/>
          <w:color w:val="auto"/>
          <w:sz w:val="14"/>
          <w:lang w:val="en-IN"/>
        </w:rPr>
      </w:pPr>
    </w:p>
    <w:p w:rsidR="00E87926" w:rsidRPr="00EF7B46" w:rsidRDefault="00A823AB">
      <w:pPr>
        <w:pStyle w:val="Default"/>
        <w:rPr>
          <w:b/>
          <w:bCs/>
          <w:color w:val="auto"/>
        </w:rPr>
      </w:pPr>
      <w:r w:rsidRPr="00EF7B46">
        <w:rPr>
          <w:b/>
          <w:bCs/>
          <w:color w:val="auto"/>
          <w:lang w:val="en-IN"/>
        </w:rPr>
        <w:t>b. Punctuate the given paragraph to make it meaningful</w:t>
      </w:r>
      <w:r w:rsidRPr="00EF7B46">
        <w:rPr>
          <w:b/>
          <w:bCs/>
          <w:color w:val="auto"/>
          <w:lang w:val="en-IN"/>
        </w:rPr>
        <w:tab/>
      </w:r>
      <w:r w:rsidRPr="00EF7B46">
        <w:rPr>
          <w:b/>
          <w:bCs/>
          <w:color w:val="auto"/>
        </w:rPr>
        <w:tab/>
      </w:r>
      <w:r w:rsidRPr="00EF7B46">
        <w:rPr>
          <w:b/>
          <w:bCs/>
          <w:color w:val="auto"/>
        </w:rPr>
        <w:tab/>
      </w:r>
      <w:r w:rsidRPr="00EF7B46">
        <w:rPr>
          <w:b/>
          <w:bCs/>
          <w:color w:val="auto"/>
        </w:rPr>
        <w:tab/>
      </w:r>
      <w:r w:rsidR="008E6E9A">
        <w:rPr>
          <w:b/>
          <w:bCs/>
          <w:color w:val="auto"/>
        </w:rPr>
        <w:t xml:space="preserve">                               </w:t>
      </w:r>
      <w:r w:rsidRPr="00EF7B46">
        <w:rPr>
          <w:b/>
          <w:bCs/>
          <w:color w:val="auto"/>
        </w:rPr>
        <w:t>4M</w:t>
      </w:r>
    </w:p>
    <w:p w:rsidR="00E87926" w:rsidRPr="00EF7B46" w:rsidRDefault="00E87926">
      <w:pPr>
        <w:pStyle w:val="Default"/>
        <w:rPr>
          <w:b/>
          <w:bCs/>
          <w:color w:val="auto"/>
        </w:rPr>
      </w:pPr>
    </w:p>
    <w:p w:rsidR="0041745D" w:rsidRPr="00EF7B46" w:rsidRDefault="0041745D">
      <w:pPr>
        <w:pStyle w:val="Default"/>
        <w:rPr>
          <w:rFonts w:eastAsia="Helvetica"/>
          <w:color w:val="auto"/>
          <w:lang w:eastAsia="zh-CN"/>
        </w:rPr>
      </w:pPr>
      <w:r w:rsidRPr="00EF7B46">
        <w:rPr>
          <w:rFonts w:eastAsia="Helvetica"/>
          <w:color w:val="auto"/>
          <w:lang w:eastAsia="zh-CN"/>
        </w:rPr>
        <w:t>a short story is a piece of prose fiction that typically can be read in one sitting and focuses on a self contained incident or series of linked incidents with the intent of evoking a single effect or mood. the short story is one of the oldest types of literature and has existed in the form of legends mythic tales  folk tales fairy tales fables and anecdotes in various ancient communities across the world. the modern short story developed in the early 19th century</w:t>
      </w:r>
    </w:p>
    <w:p w:rsidR="00E87926" w:rsidRPr="00EF7B46" w:rsidRDefault="00A823AB">
      <w:pPr>
        <w:pStyle w:val="Default"/>
        <w:rPr>
          <w:b/>
          <w:bCs/>
          <w:color w:val="auto"/>
          <w:lang w:val="en-IN"/>
        </w:rPr>
      </w:pPr>
      <w:r w:rsidRPr="00EF7B46">
        <w:rPr>
          <w:b/>
          <w:bCs/>
          <w:color w:val="auto"/>
          <w:lang w:val="en-IN"/>
        </w:rPr>
        <w:tab/>
      </w:r>
      <w:r w:rsidRPr="00EF7B46">
        <w:rPr>
          <w:b/>
          <w:bCs/>
          <w:color w:val="auto"/>
          <w:lang w:val="en-IN"/>
        </w:rPr>
        <w:tab/>
      </w:r>
      <w:r w:rsidRPr="00EF7B46">
        <w:rPr>
          <w:b/>
          <w:bCs/>
          <w:color w:val="auto"/>
          <w:lang w:val="en-IN"/>
        </w:rPr>
        <w:tab/>
      </w:r>
      <w:r w:rsidRPr="00EF7B46">
        <w:rPr>
          <w:b/>
          <w:bCs/>
          <w:color w:val="auto"/>
          <w:lang w:val="en-IN"/>
        </w:rPr>
        <w:tab/>
      </w:r>
    </w:p>
    <w:p w:rsidR="00E87926" w:rsidRPr="00EF7B46" w:rsidRDefault="00A823AB">
      <w:pPr>
        <w:pStyle w:val="Default"/>
        <w:rPr>
          <w:bCs/>
          <w:color w:val="auto"/>
          <w:lang w:val="en-IN"/>
        </w:rPr>
      </w:pPr>
      <w:r w:rsidRPr="00EF7B46">
        <w:rPr>
          <w:b/>
          <w:bCs/>
          <w:color w:val="auto"/>
          <w:lang w:val="en-IN"/>
        </w:rPr>
        <w:t xml:space="preserve"> c</w:t>
      </w:r>
      <w:r w:rsidRPr="00EF7B46">
        <w:rPr>
          <w:bCs/>
          <w:color w:val="auto"/>
          <w:lang w:val="en-IN"/>
        </w:rPr>
        <w:t xml:space="preserve">. </w:t>
      </w:r>
      <w:r w:rsidRPr="00EF7B46">
        <w:rPr>
          <w:rFonts w:eastAsia="Calibri"/>
          <w:bCs/>
          <w:color w:val="auto"/>
          <w:lang w:val="en-IN"/>
        </w:rPr>
        <w:t>Write a Paragraph on “</w:t>
      </w:r>
      <w:r w:rsidR="0041745D" w:rsidRPr="00EF7B46">
        <w:rPr>
          <w:rFonts w:eastAsia="Calibri"/>
          <w:bCs/>
          <w:color w:val="auto"/>
          <w:lang w:val="en-IN"/>
        </w:rPr>
        <w:t>Personality Development</w:t>
      </w:r>
      <w:r w:rsidRPr="00EF7B46">
        <w:rPr>
          <w:rFonts w:eastAsia="Calibri"/>
          <w:bCs/>
          <w:color w:val="auto"/>
          <w:lang w:val="en-IN"/>
        </w:rPr>
        <w:t>”</w:t>
      </w:r>
      <w:r w:rsidRPr="00EF7B46">
        <w:rPr>
          <w:bCs/>
          <w:color w:val="auto"/>
          <w:lang w:val="en-IN"/>
        </w:rPr>
        <w:tab/>
      </w:r>
      <w:r w:rsidRPr="00EF7B46">
        <w:rPr>
          <w:bCs/>
          <w:color w:val="auto"/>
        </w:rPr>
        <w:tab/>
      </w:r>
      <w:r w:rsidRPr="00EF7B46">
        <w:rPr>
          <w:bCs/>
          <w:color w:val="auto"/>
        </w:rPr>
        <w:tab/>
      </w:r>
      <w:r w:rsidRPr="00EF7B46">
        <w:rPr>
          <w:bCs/>
          <w:color w:val="auto"/>
        </w:rPr>
        <w:tab/>
      </w:r>
      <w:r w:rsidRPr="00D533FA">
        <w:rPr>
          <w:b/>
          <w:bCs/>
          <w:color w:val="auto"/>
        </w:rPr>
        <w:tab/>
      </w:r>
      <w:r w:rsidR="008E6E9A">
        <w:rPr>
          <w:b/>
          <w:bCs/>
          <w:color w:val="auto"/>
        </w:rPr>
        <w:t xml:space="preserve">                               </w:t>
      </w:r>
      <w:r w:rsidRPr="00D533FA">
        <w:rPr>
          <w:b/>
          <w:bCs/>
          <w:color w:val="auto"/>
        </w:rPr>
        <w:t>5M</w:t>
      </w:r>
      <w:r w:rsidRPr="00EF7B46">
        <w:rPr>
          <w:bCs/>
          <w:color w:val="auto"/>
        </w:rPr>
        <w:t xml:space="preserve">      </w:t>
      </w:r>
      <w:r w:rsidRPr="00EF7B46">
        <w:rPr>
          <w:bCs/>
          <w:color w:val="auto"/>
          <w:lang w:val="en-IN"/>
        </w:rPr>
        <w:tab/>
      </w:r>
      <w:r w:rsidRPr="00EF7B46">
        <w:rPr>
          <w:bCs/>
          <w:color w:val="auto"/>
          <w:lang w:val="en-IN"/>
        </w:rPr>
        <w:tab/>
      </w:r>
      <w:r w:rsidRPr="00EF7B46">
        <w:rPr>
          <w:bCs/>
          <w:color w:val="auto"/>
          <w:lang w:val="en-IN"/>
        </w:rPr>
        <w:tab/>
      </w:r>
      <w:r w:rsidRPr="00EF7B46">
        <w:rPr>
          <w:bCs/>
          <w:color w:val="auto"/>
          <w:lang w:val="en-IN"/>
        </w:rPr>
        <w:tab/>
      </w:r>
      <w:r w:rsidRPr="00EF7B46">
        <w:rPr>
          <w:bCs/>
          <w:color w:val="auto"/>
          <w:lang w:val="en-IN"/>
        </w:rPr>
        <w:tab/>
      </w:r>
      <w:r w:rsidRPr="00EF7B46">
        <w:rPr>
          <w:bCs/>
          <w:color w:val="auto"/>
          <w:lang w:val="en-IN"/>
        </w:rPr>
        <w:tab/>
      </w:r>
    </w:p>
    <w:p w:rsidR="00E87926" w:rsidRPr="00EF7B46" w:rsidRDefault="00E87926">
      <w:pPr>
        <w:pStyle w:val="Default"/>
        <w:rPr>
          <w:bCs/>
          <w:color w:val="auto"/>
          <w:sz w:val="22"/>
          <w:szCs w:val="22"/>
          <w:lang w:val="en-IN"/>
        </w:rPr>
      </w:pPr>
    </w:p>
    <w:p w:rsidR="00E87926" w:rsidRPr="00EF7B46" w:rsidRDefault="00A823AB">
      <w:pPr>
        <w:tabs>
          <w:tab w:val="left" w:pos="360"/>
        </w:tabs>
        <w:spacing w:after="0" w:line="240" w:lineRule="auto"/>
        <w:ind w:right="29"/>
        <w:rPr>
          <w:rFonts w:ascii="Times New Roman" w:hAnsi="Times New Roman" w:cs="Times New Roman"/>
          <w:b/>
        </w:rPr>
      </w:pP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t>UNIT – II</w:t>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lang w:val="en-IN"/>
        </w:rPr>
        <w:tab/>
      </w:r>
      <w:r w:rsidRPr="00EF7B46">
        <w:rPr>
          <w:rFonts w:ascii="Times New Roman" w:hAnsi="Times New Roman" w:cs="Times New Roman"/>
          <w:b/>
        </w:rPr>
        <w:t>M     CO     BL</w:t>
      </w:r>
    </w:p>
    <w:p w:rsidR="00E87926" w:rsidRPr="00EF7B46" w:rsidRDefault="00A823AB">
      <w:pPr>
        <w:tabs>
          <w:tab w:val="left" w:pos="360"/>
        </w:tabs>
        <w:spacing w:after="0" w:line="240" w:lineRule="auto"/>
        <w:ind w:right="29"/>
        <w:rPr>
          <w:rFonts w:ascii="Times New Roman" w:hAnsi="Times New Roman" w:cs="Times New Roman"/>
          <w:b/>
        </w:rPr>
      </w:pP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t>14     1,4      2,3</w:t>
      </w:r>
    </w:p>
    <w:p w:rsidR="00E87926" w:rsidRPr="00EF7B46" w:rsidRDefault="00A823AB">
      <w:pPr>
        <w:pStyle w:val="Default"/>
        <w:numPr>
          <w:ilvl w:val="0"/>
          <w:numId w:val="1"/>
        </w:numPr>
        <w:rPr>
          <w:b/>
          <w:color w:val="auto"/>
        </w:rPr>
      </w:pPr>
      <w:r w:rsidRPr="00EF7B46">
        <w:rPr>
          <w:b/>
          <w:color w:val="auto"/>
          <w:lang w:val="en-IN"/>
        </w:rPr>
        <w:t xml:space="preserve">a. </w:t>
      </w:r>
      <w:r w:rsidR="000A526D" w:rsidRPr="00EF7B46">
        <w:rPr>
          <w:b/>
          <w:color w:val="auto"/>
        </w:rPr>
        <w:t xml:space="preserve">Fill in the correct form of the verb                  </w:t>
      </w:r>
      <w:r w:rsidR="000A526D" w:rsidRPr="00EF7B46">
        <w:rPr>
          <w:b/>
          <w:color w:val="auto"/>
        </w:rPr>
        <w:tab/>
      </w:r>
      <w:r w:rsidR="000A526D" w:rsidRPr="00EF7B46">
        <w:rPr>
          <w:b/>
          <w:color w:val="auto"/>
        </w:rPr>
        <w:tab/>
      </w:r>
      <w:r w:rsidR="000A526D" w:rsidRPr="00EF7B46">
        <w:rPr>
          <w:b/>
          <w:color w:val="auto"/>
        </w:rPr>
        <w:tab/>
      </w:r>
      <w:r w:rsidR="008E6E9A">
        <w:rPr>
          <w:b/>
          <w:color w:val="auto"/>
        </w:rPr>
        <w:t xml:space="preserve">                                           </w:t>
      </w:r>
      <w:r w:rsidRPr="00EF7B46">
        <w:rPr>
          <w:b/>
          <w:color w:val="auto"/>
        </w:rPr>
        <w:t>5M</w:t>
      </w:r>
    </w:p>
    <w:p w:rsidR="00E87926" w:rsidRPr="00EF7B46" w:rsidRDefault="00E87926">
      <w:pPr>
        <w:pStyle w:val="Default"/>
        <w:rPr>
          <w:b/>
          <w:color w:val="auto"/>
        </w:rPr>
      </w:pPr>
    </w:p>
    <w:p w:rsidR="00C63B31" w:rsidRPr="00EF7B46" w:rsidRDefault="00C63B31" w:rsidP="00C63B31">
      <w:pPr>
        <w:pStyle w:val="Default"/>
        <w:numPr>
          <w:ilvl w:val="0"/>
          <w:numId w:val="13"/>
        </w:numPr>
        <w:rPr>
          <w:rFonts w:eastAsiaTheme="minorHAnsi"/>
          <w:color w:val="auto"/>
        </w:rPr>
      </w:pPr>
      <w:r w:rsidRPr="00EF7B46">
        <w:rPr>
          <w:rFonts w:eastAsiaTheme="minorHAnsi"/>
          <w:color w:val="auto"/>
        </w:rPr>
        <w:t>They _____ in Chicago for 20 years (be).</w:t>
      </w:r>
    </w:p>
    <w:p w:rsidR="00C63B31" w:rsidRPr="00EF7B46" w:rsidRDefault="00C63B31" w:rsidP="00C63B31">
      <w:pPr>
        <w:pStyle w:val="Default"/>
        <w:numPr>
          <w:ilvl w:val="0"/>
          <w:numId w:val="13"/>
        </w:numPr>
        <w:rPr>
          <w:rFonts w:eastAsiaTheme="minorHAnsi"/>
          <w:color w:val="auto"/>
        </w:rPr>
      </w:pPr>
      <w:r w:rsidRPr="00EF7B46">
        <w:rPr>
          <w:rFonts w:eastAsiaTheme="minorHAnsi"/>
          <w:color w:val="auto"/>
        </w:rPr>
        <w:t>I ______ a wonderful film in the cinema last night. (see)</w:t>
      </w:r>
    </w:p>
    <w:p w:rsidR="00C63B31" w:rsidRPr="00EF7B46" w:rsidRDefault="00C63B31" w:rsidP="00C63B31">
      <w:pPr>
        <w:pStyle w:val="Default"/>
        <w:numPr>
          <w:ilvl w:val="0"/>
          <w:numId w:val="13"/>
        </w:numPr>
        <w:rPr>
          <w:rFonts w:eastAsiaTheme="minorHAnsi"/>
          <w:color w:val="auto"/>
        </w:rPr>
      </w:pPr>
      <w:r w:rsidRPr="00EF7B46">
        <w:rPr>
          <w:rFonts w:eastAsiaTheme="minorHAnsi"/>
          <w:color w:val="auto"/>
        </w:rPr>
        <w:t>The sun _____ at 6:38 yesterday morning (rise)</w:t>
      </w:r>
    </w:p>
    <w:p w:rsidR="00C63B31" w:rsidRPr="00EF7B46" w:rsidRDefault="00C63B31" w:rsidP="00C63B31">
      <w:pPr>
        <w:pStyle w:val="Default"/>
        <w:numPr>
          <w:ilvl w:val="0"/>
          <w:numId w:val="13"/>
        </w:numPr>
        <w:rPr>
          <w:rFonts w:eastAsiaTheme="minorHAnsi"/>
          <w:color w:val="auto"/>
        </w:rPr>
      </w:pPr>
      <w:r w:rsidRPr="00EF7B46">
        <w:rPr>
          <w:rFonts w:eastAsiaTheme="minorHAnsi"/>
          <w:color w:val="auto"/>
        </w:rPr>
        <w:t>The sun _______ when the climber reached Mount Everest. (shine)</w:t>
      </w:r>
    </w:p>
    <w:p w:rsidR="00C63B31" w:rsidRPr="00A8673C" w:rsidRDefault="00C63B31" w:rsidP="00C63B31">
      <w:pPr>
        <w:pStyle w:val="Default"/>
        <w:numPr>
          <w:ilvl w:val="0"/>
          <w:numId w:val="13"/>
        </w:numPr>
        <w:rPr>
          <w:b/>
          <w:color w:val="auto"/>
        </w:rPr>
      </w:pPr>
      <w:r w:rsidRPr="00EF7B46">
        <w:rPr>
          <w:rFonts w:eastAsiaTheme="minorHAnsi"/>
          <w:color w:val="auto"/>
        </w:rPr>
        <w:t>I promise that I ______ this secret to anyone (not tell)</w:t>
      </w:r>
    </w:p>
    <w:p w:rsidR="00A8673C" w:rsidRDefault="00A8673C" w:rsidP="00A8673C">
      <w:pPr>
        <w:pStyle w:val="Default"/>
        <w:ind w:left="720"/>
        <w:jc w:val="right"/>
        <w:rPr>
          <w:rFonts w:eastAsiaTheme="minorHAnsi"/>
          <w:color w:val="auto"/>
        </w:rPr>
      </w:pPr>
      <w:r>
        <w:rPr>
          <w:rFonts w:eastAsiaTheme="minorHAnsi"/>
          <w:color w:val="auto"/>
        </w:rPr>
        <w:t>P.T.O.</w:t>
      </w:r>
    </w:p>
    <w:p w:rsidR="00A8673C" w:rsidRDefault="00A8673C" w:rsidP="00A8673C">
      <w:pPr>
        <w:pStyle w:val="Default"/>
        <w:ind w:left="720"/>
        <w:rPr>
          <w:rFonts w:eastAsiaTheme="minorHAnsi"/>
          <w:color w:val="auto"/>
        </w:rPr>
      </w:pPr>
    </w:p>
    <w:p w:rsidR="00A8673C" w:rsidRDefault="00A8673C" w:rsidP="00A8673C">
      <w:pPr>
        <w:pStyle w:val="Default"/>
        <w:ind w:left="720"/>
        <w:rPr>
          <w:rFonts w:eastAsiaTheme="minorHAnsi"/>
          <w:color w:val="auto"/>
        </w:rPr>
      </w:pPr>
    </w:p>
    <w:p w:rsidR="00A8673C" w:rsidRDefault="00A8673C" w:rsidP="00A8673C">
      <w:pPr>
        <w:pStyle w:val="Default"/>
        <w:ind w:left="720"/>
        <w:rPr>
          <w:rFonts w:eastAsiaTheme="minorHAnsi"/>
          <w:color w:val="auto"/>
        </w:rPr>
      </w:pPr>
    </w:p>
    <w:p w:rsidR="00447420" w:rsidRDefault="00447420" w:rsidP="00A8673C">
      <w:pPr>
        <w:pStyle w:val="Default"/>
        <w:ind w:left="720"/>
        <w:rPr>
          <w:rFonts w:eastAsiaTheme="minorHAnsi"/>
          <w:color w:val="auto"/>
        </w:rPr>
      </w:pPr>
    </w:p>
    <w:p w:rsidR="00A8673C" w:rsidRPr="00A8673C" w:rsidRDefault="00A8673C" w:rsidP="00A8673C">
      <w:pPr>
        <w:spacing w:after="0" w:line="240" w:lineRule="auto"/>
        <w:jc w:val="right"/>
        <w:rPr>
          <w:rFonts w:ascii="Times New Roman" w:hAnsi="Times New Roman" w:cs="Times New Roman"/>
          <w:b/>
          <w:sz w:val="28"/>
          <w:szCs w:val="28"/>
        </w:rPr>
      </w:pPr>
      <w:r w:rsidRPr="00A8673C">
        <w:rPr>
          <w:rFonts w:ascii="Times New Roman" w:hAnsi="Times New Roman" w:cs="Times New Roman"/>
          <w:b/>
          <w:sz w:val="28"/>
          <w:szCs w:val="28"/>
        </w:rPr>
        <w:t>20EC203/20IT203/20ME203</w:t>
      </w:r>
    </w:p>
    <w:p w:rsidR="00A8673C" w:rsidRPr="00A8673C" w:rsidRDefault="00A8673C" w:rsidP="00A8673C">
      <w:pPr>
        <w:spacing w:after="0" w:line="240" w:lineRule="auto"/>
        <w:jc w:val="right"/>
        <w:rPr>
          <w:rFonts w:ascii="Times New Roman" w:hAnsi="Times New Roman" w:cs="Times New Roman"/>
          <w:b/>
          <w:sz w:val="32"/>
          <w:szCs w:val="32"/>
        </w:rPr>
      </w:pPr>
      <w:r w:rsidRPr="00A8673C">
        <w:rPr>
          <w:rFonts w:ascii="Times New Roman" w:hAnsi="Times New Roman" w:cs="Times New Roman"/>
          <w:b/>
          <w:sz w:val="28"/>
          <w:szCs w:val="28"/>
        </w:rPr>
        <w:t>(</w:t>
      </w:r>
      <w:r w:rsidRPr="00A8673C">
        <w:rPr>
          <w:rFonts w:ascii="Times New Roman" w:hAnsi="Times New Roman" w:cs="Times New Roman"/>
          <w:b/>
          <w:sz w:val="28"/>
          <w:szCs w:val="28"/>
          <w:lang w:val="en-IN"/>
        </w:rPr>
        <w:t>20E</w:t>
      </w:r>
      <w:r w:rsidRPr="00A8673C">
        <w:rPr>
          <w:rFonts w:ascii="Times New Roman" w:hAnsi="Times New Roman" w:cs="Times New Roman"/>
          <w:b/>
          <w:sz w:val="28"/>
          <w:szCs w:val="28"/>
        </w:rPr>
        <w:t>L001)</w:t>
      </w:r>
    </w:p>
    <w:p w:rsidR="00E87926" w:rsidRPr="00EF7B46" w:rsidRDefault="00A823AB" w:rsidP="004B5194">
      <w:pPr>
        <w:pStyle w:val="Default"/>
        <w:ind w:left="720"/>
        <w:rPr>
          <w:b/>
          <w:color w:val="auto"/>
        </w:rPr>
      </w:pPr>
      <w:r w:rsidRPr="00EF7B46">
        <w:rPr>
          <w:b/>
          <w:color w:val="auto"/>
        </w:rPr>
        <w:tab/>
      </w:r>
      <w:r w:rsidRPr="00EF7B46">
        <w:rPr>
          <w:b/>
          <w:color w:val="auto"/>
        </w:rPr>
        <w:tab/>
      </w:r>
      <w:r w:rsidRPr="00EF7B46">
        <w:rPr>
          <w:b/>
          <w:color w:val="auto"/>
        </w:rPr>
        <w:tab/>
      </w:r>
      <w:r w:rsidRPr="00EF7B46">
        <w:rPr>
          <w:b/>
          <w:color w:val="auto"/>
        </w:rPr>
        <w:tab/>
      </w:r>
      <w:r w:rsidRPr="00EF7B46">
        <w:rPr>
          <w:b/>
          <w:color w:val="auto"/>
        </w:rPr>
        <w:tab/>
      </w:r>
    </w:p>
    <w:p w:rsidR="00E87926" w:rsidRPr="00EF7B46" w:rsidRDefault="00A823AB">
      <w:pPr>
        <w:pStyle w:val="Default"/>
        <w:rPr>
          <w:b/>
          <w:bCs/>
          <w:color w:val="auto"/>
          <w:lang w:val="en-IN"/>
        </w:rPr>
      </w:pPr>
      <w:r w:rsidRPr="00EF7B46">
        <w:rPr>
          <w:b/>
          <w:bCs/>
          <w:color w:val="auto"/>
          <w:lang w:val="en-IN"/>
        </w:rPr>
        <w:t>b. Choose the word closest in meaning to the underlined part from the given options</w:t>
      </w:r>
      <w:r w:rsidRPr="00EF7B46">
        <w:rPr>
          <w:b/>
          <w:bCs/>
          <w:color w:val="auto"/>
          <w:lang w:val="en-IN"/>
        </w:rPr>
        <w:tab/>
      </w:r>
      <w:r w:rsidR="008E6E9A">
        <w:rPr>
          <w:b/>
          <w:bCs/>
          <w:color w:val="auto"/>
          <w:lang w:val="en-IN"/>
        </w:rPr>
        <w:t xml:space="preserve">                   </w:t>
      </w:r>
      <w:r w:rsidRPr="00EF7B46">
        <w:rPr>
          <w:b/>
          <w:bCs/>
          <w:color w:val="auto"/>
        </w:rPr>
        <w:t>4</w:t>
      </w:r>
      <w:r w:rsidRPr="00EF7B46">
        <w:rPr>
          <w:b/>
          <w:bCs/>
          <w:color w:val="auto"/>
          <w:lang w:val="en-IN"/>
        </w:rPr>
        <w:t>M</w:t>
      </w:r>
    </w:p>
    <w:p w:rsidR="002F02AA" w:rsidRPr="00EF7B46" w:rsidRDefault="00A04B65" w:rsidP="002F02AA">
      <w:pPr>
        <w:shd w:val="clear" w:color="auto" w:fill="FFFFFF"/>
        <w:spacing w:after="0" w:line="240" w:lineRule="auto"/>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 xml:space="preserve">i. </w:t>
      </w:r>
      <w:r w:rsidR="002F02AA" w:rsidRPr="00EF7B46">
        <w:rPr>
          <w:rFonts w:ascii="Times New Roman" w:eastAsiaTheme="minorHAnsi" w:hAnsi="Times New Roman" w:cs="Times New Roman"/>
          <w:sz w:val="24"/>
          <w:szCs w:val="24"/>
          <w:shd w:val="clear" w:color="auto" w:fill="FFFFFF"/>
        </w:rPr>
        <w:t>Where did this</w:t>
      </w:r>
      <w:r w:rsidR="002F02AA" w:rsidRPr="00EF7B46">
        <w:rPr>
          <w:rFonts w:ascii="Times New Roman" w:eastAsiaTheme="minorHAnsi" w:hAnsi="Times New Roman" w:cs="Times New Roman"/>
          <w:b/>
          <w:sz w:val="24"/>
          <w:szCs w:val="24"/>
          <w:u w:val="single"/>
          <w:shd w:val="clear" w:color="auto" w:fill="FFFFFF"/>
        </w:rPr>
        <w:t xml:space="preserve"> grit</w:t>
      </w:r>
      <w:r w:rsidR="002F02AA" w:rsidRPr="00EF7B46">
        <w:rPr>
          <w:rFonts w:ascii="Times New Roman" w:eastAsiaTheme="minorHAnsi" w:hAnsi="Times New Roman" w:cs="Times New Roman"/>
          <w:sz w:val="24"/>
          <w:szCs w:val="24"/>
          <w:shd w:val="clear" w:color="auto" w:fill="FFFFFF"/>
        </w:rPr>
        <w:t xml:space="preserve"> come from?</w:t>
      </w:r>
    </w:p>
    <w:p w:rsidR="002F02AA" w:rsidRPr="00EF7B46" w:rsidRDefault="002F02AA" w:rsidP="00A04B65">
      <w:pPr>
        <w:shd w:val="clear" w:color="auto" w:fill="FFFFFF"/>
        <w:spacing w:after="0" w:line="240" w:lineRule="auto"/>
        <w:ind w:firstLine="720"/>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a. great</w:t>
      </w:r>
      <w:r w:rsidRPr="00EF7B46">
        <w:rPr>
          <w:rFonts w:ascii="Times New Roman" w:eastAsiaTheme="minorHAnsi" w:hAnsi="Times New Roman" w:cs="Times New Roman"/>
          <w:sz w:val="24"/>
          <w:szCs w:val="24"/>
          <w:shd w:val="clear" w:color="auto" w:fill="FFFFFF"/>
        </w:rPr>
        <w:tab/>
      </w:r>
      <w:r w:rsidRPr="00EF7B46">
        <w:rPr>
          <w:rFonts w:ascii="Times New Roman" w:eastAsiaTheme="minorHAnsi" w:hAnsi="Times New Roman" w:cs="Times New Roman"/>
          <w:sz w:val="24"/>
          <w:szCs w:val="24"/>
          <w:shd w:val="clear" w:color="auto" w:fill="FFFFFF"/>
        </w:rPr>
        <w:tab/>
        <w:t>b. apparent</w:t>
      </w:r>
      <w:r w:rsidRPr="00EF7B46">
        <w:rPr>
          <w:rFonts w:ascii="Times New Roman" w:eastAsiaTheme="minorHAnsi" w:hAnsi="Times New Roman" w:cs="Times New Roman"/>
          <w:sz w:val="24"/>
          <w:szCs w:val="24"/>
          <w:shd w:val="clear" w:color="auto" w:fill="FFFFFF"/>
        </w:rPr>
        <w:tab/>
        <w:t>c. determination</w:t>
      </w:r>
      <w:r w:rsidRPr="00EF7B46">
        <w:rPr>
          <w:rFonts w:ascii="Times New Roman" w:eastAsiaTheme="minorHAnsi" w:hAnsi="Times New Roman" w:cs="Times New Roman"/>
          <w:sz w:val="24"/>
          <w:szCs w:val="24"/>
          <w:shd w:val="clear" w:color="auto" w:fill="FFFFFF"/>
        </w:rPr>
        <w:tab/>
        <w:t>d. Obvious</w:t>
      </w:r>
    </w:p>
    <w:p w:rsidR="00871CC6" w:rsidRPr="00EF7B46" w:rsidRDefault="00A04B65" w:rsidP="00871CC6">
      <w:pPr>
        <w:shd w:val="clear" w:color="auto" w:fill="FFFFFF"/>
        <w:spacing w:after="0" w:line="240" w:lineRule="auto"/>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 xml:space="preserve">ii. </w:t>
      </w:r>
      <w:r w:rsidR="00871CC6" w:rsidRPr="00EF7B46">
        <w:rPr>
          <w:rFonts w:ascii="Times New Roman" w:eastAsiaTheme="minorHAnsi" w:hAnsi="Times New Roman" w:cs="Times New Roman"/>
          <w:sz w:val="24"/>
          <w:szCs w:val="24"/>
          <w:shd w:val="clear" w:color="auto" w:fill="FFFFFF"/>
        </w:rPr>
        <w:t xml:space="preserve">The man held out his </w:t>
      </w:r>
      <w:r w:rsidR="00871CC6" w:rsidRPr="00EF7B46">
        <w:rPr>
          <w:rFonts w:ascii="Times New Roman" w:eastAsiaTheme="minorHAnsi" w:hAnsi="Times New Roman" w:cs="Times New Roman"/>
          <w:b/>
          <w:sz w:val="24"/>
          <w:szCs w:val="24"/>
          <w:u w:val="single"/>
          <w:shd w:val="clear" w:color="auto" w:fill="FFFFFF"/>
        </w:rPr>
        <w:t>battered</w:t>
      </w:r>
      <w:r w:rsidR="00871CC6" w:rsidRPr="00EF7B46">
        <w:rPr>
          <w:rFonts w:ascii="Times New Roman" w:eastAsiaTheme="minorHAnsi" w:hAnsi="Times New Roman" w:cs="Times New Roman"/>
          <w:sz w:val="24"/>
          <w:szCs w:val="24"/>
          <w:shd w:val="clear" w:color="auto" w:fill="FFFFFF"/>
        </w:rPr>
        <w:t xml:space="preserve"> hat for alms.</w:t>
      </w:r>
    </w:p>
    <w:p w:rsidR="002F02AA" w:rsidRPr="00EF7B46" w:rsidRDefault="00871CC6" w:rsidP="00A04B65">
      <w:pPr>
        <w:shd w:val="clear" w:color="auto" w:fill="FFFFFF"/>
        <w:spacing w:after="0" w:line="240" w:lineRule="auto"/>
        <w:ind w:firstLine="720"/>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 xml:space="preserve">a. new </w:t>
      </w:r>
      <w:r w:rsidRPr="00EF7B46">
        <w:rPr>
          <w:rFonts w:ascii="Times New Roman" w:eastAsiaTheme="minorHAnsi" w:hAnsi="Times New Roman" w:cs="Times New Roman"/>
          <w:sz w:val="24"/>
          <w:szCs w:val="24"/>
          <w:shd w:val="clear" w:color="auto" w:fill="FFFFFF"/>
        </w:rPr>
        <w:tab/>
      </w:r>
      <w:r w:rsidRPr="00EF7B46">
        <w:rPr>
          <w:rFonts w:ascii="Times New Roman" w:eastAsiaTheme="minorHAnsi" w:hAnsi="Times New Roman" w:cs="Times New Roman"/>
          <w:sz w:val="24"/>
          <w:szCs w:val="24"/>
          <w:shd w:val="clear" w:color="auto" w:fill="FFFFFF"/>
        </w:rPr>
        <w:tab/>
        <w:t xml:space="preserve">b.  beaten out of shape </w:t>
      </w:r>
      <w:r w:rsidRPr="00EF7B46">
        <w:rPr>
          <w:rFonts w:ascii="Times New Roman" w:eastAsiaTheme="minorHAnsi" w:hAnsi="Times New Roman" w:cs="Times New Roman"/>
          <w:sz w:val="24"/>
          <w:szCs w:val="24"/>
          <w:shd w:val="clear" w:color="auto" w:fill="FFFFFF"/>
        </w:rPr>
        <w:tab/>
      </w:r>
      <w:r w:rsidRPr="00EF7B46">
        <w:rPr>
          <w:rFonts w:ascii="Times New Roman" w:eastAsiaTheme="minorHAnsi" w:hAnsi="Times New Roman" w:cs="Times New Roman"/>
          <w:sz w:val="24"/>
          <w:szCs w:val="24"/>
          <w:shd w:val="clear" w:color="auto" w:fill="FFFFFF"/>
        </w:rPr>
        <w:tab/>
        <w:t xml:space="preserve">c. woolen cloth </w:t>
      </w:r>
      <w:r w:rsidRPr="00EF7B46">
        <w:rPr>
          <w:rFonts w:ascii="Times New Roman" w:eastAsiaTheme="minorHAnsi" w:hAnsi="Times New Roman" w:cs="Times New Roman"/>
          <w:sz w:val="24"/>
          <w:szCs w:val="24"/>
          <w:shd w:val="clear" w:color="auto" w:fill="FFFFFF"/>
        </w:rPr>
        <w:tab/>
        <w:t>d. beautiful</w:t>
      </w:r>
    </w:p>
    <w:p w:rsidR="00447A82" w:rsidRPr="00EF7B46" w:rsidRDefault="00A04B65" w:rsidP="00447A82">
      <w:pPr>
        <w:shd w:val="clear" w:color="auto" w:fill="FFFFFF"/>
        <w:spacing w:after="0" w:line="240" w:lineRule="auto"/>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 xml:space="preserve">iii. </w:t>
      </w:r>
      <w:r w:rsidR="00447A82" w:rsidRPr="00EF7B46">
        <w:rPr>
          <w:rFonts w:ascii="Times New Roman" w:eastAsiaTheme="minorHAnsi" w:hAnsi="Times New Roman" w:cs="Times New Roman"/>
          <w:sz w:val="24"/>
          <w:szCs w:val="24"/>
          <w:shd w:val="clear" w:color="auto" w:fill="FFFFFF"/>
        </w:rPr>
        <w:t xml:space="preserve">Michael is bored with his daily </w:t>
      </w:r>
      <w:r w:rsidR="00447A82" w:rsidRPr="00EF7B46">
        <w:rPr>
          <w:rFonts w:ascii="Times New Roman" w:eastAsiaTheme="minorHAnsi" w:hAnsi="Times New Roman" w:cs="Times New Roman"/>
          <w:b/>
          <w:sz w:val="24"/>
          <w:szCs w:val="24"/>
          <w:u w:val="single"/>
          <w:shd w:val="clear" w:color="auto" w:fill="FFFFFF"/>
        </w:rPr>
        <w:t>Chores</w:t>
      </w:r>
      <w:r w:rsidR="00447A82" w:rsidRPr="00EF7B46">
        <w:rPr>
          <w:rFonts w:ascii="Times New Roman" w:eastAsiaTheme="minorHAnsi" w:hAnsi="Times New Roman" w:cs="Times New Roman"/>
          <w:sz w:val="24"/>
          <w:szCs w:val="24"/>
          <w:shd w:val="clear" w:color="auto" w:fill="FFFFFF"/>
        </w:rPr>
        <w:t>.</w:t>
      </w:r>
    </w:p>
    <w:p w:rsidR="00447A82" w:rsidRPr="00EF7B46" w:rsidRDefault="00447A82" w:rsidP="00A04B65">
      <w:pPr>
        <w:shd w:val="clear" w:color="auto" w:fill="FFFFFF"/>
        <w:spacing w:after="0" w:line="240" w:lineRule="auto"/>
        <w:ind w:firstLine="720"/>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a. plans</w:t>
      </w:r>
      <w:r w:rsidRPr="00EF7B46">
        <w:rPr>
          <w:rFonts w:ascii="Times New Roman" w:eastAsiaTheme="minorHAnsi" w:hAnsi="Times New Roman" w:cs="Times New Roman"/>
          <w:sz w:val="24"/>
          <w:szCs w:val="24"/>
          <w:shd w:val="clear" w:color="auto" w:fill="FFFFFF"/>
        </w:rPr>
        <w:tab/>
        <w:t xml:space="preserve">b. obstacles </w:t>
      </w:r>
      <w:r w:rsidRPr="00EF7B46">
        <w:rPr>
          <w:rFonts w:ascii="Times New Roman" w:eastAsiaTheme="minorHAnsi" w:hAnsi="Times New Roman" w:cs="Times New Roman"/>
          <w:sz w:val="24"/>
          <w:szCs w:val="24"/>
          <w:shd w:val="clear" w:color="auto" w:fill="FFFFFF"/>
        </w:rPr>
        <w:tab/>
        <w:t>c. lessons</w:t>
      </w:r>
      <w:r w:rsidRPr="00EF7B46">
        <w:rPr>
          <w:rFonts w:ascii="Times New Roman" w:eastAsiaTheme="minorHAnsi" w:hAnsi="Times New Roman" w:cs="Times New Roman"/>
          <w:sz w:val="24"/>
          <w:szCs w:val="24"/>
          <w:shd w:val="clear" w:color="auto" w:fill="FFFFFF"/>
        </w:rPr>
        <w:tab/>
        <w:t>d. tasks</w:t>
      </w:r>
    </w:p>
    <w:p w:rsidR="00A04B65" w:rsidRPr="00EF7B46" w:rsidRDefault="00A04B65" w:rsidP="00A04B65">
      <w:pPr>
        <w:shd w:val="clear" w:color="auto" w:fill="FFFFFF"/>
        <w:spacing w:after="0" w:line="240" w:lineRule="auto"/>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 xml:space="preserve">iv. Malar felt </w:t>
      </w:r>
      <w:r w:rsidRPr="00EF7B46">
        <w:rPr>
          <w:rFonts w:ascii="Times New Roman" w:eastAsiaTheme="minorHAnsi" w:hAnsi="Times New Roman" w:cs="Times New Roman"/>
          <w:b/>
          <w:sz w:val="24"/>
          <w:szCs w:val="24"/>
          <w:u w:val="single"/>
          <w:shd w:val="clear" w:color="auto" w:fill="FFFFFF"/>
        </w:rPr>
        <w:t>elated</w:t>
      </w:r>
      <w:r w:rsidRPr="00EF7B46">
        <w:rPr>
          <w:rFonts w:ascii="Times New Roman" w:eastAsiaTheme="minorHAnsi" w:hAnsi="Times New Roman" w:cs="Times New Roman"/>
          <w:sz w:val="24"/>
          <w:szCs w:val="24"/>
          <w:shd w:val="clear" w:color="auto" w:fill="FFFFFF"/>
        </w:rPr>
        <w:t xml:space="preserve"> and decided to give her best.</w:t>
      </w:r>
    </w:p>
    <w:p w:rsidR="00A04B65" w:rsidRPr="00EF7B46" w:rsidRDefault="00A04B65" w:rsidP="00A04B65">
      <w:pPr>
        <w:shd w:val="clear" w:color="auto" w:fill="FFFFFF"/>
        <w:spacing w:after="0" w:line="240" w:lineRule="auto"/>
        <w:ind w:firstLine="720"/>
        <w:jc w:val="both"/>
        <w:rPr>
          <w:rFonts w:ascii="Times New Roman" w:eastAsiaTheme="minorHAnsi" w:hAnsi="Times New Roman" w:cs="Times New Roman"/>
          <w:sz w:val="24"/>
          <w:szCs w:val="24"/>
          <w:shd w:val="clear" w:color="auto" w:fill="FFFFFF"/>
        </w:rPr>
      </w:pPr>
      <w:r w:rsidRPr="00EF7B46">
        <w:rPr>
          <w:rFonts w:ascii="Times New Roman" w:eastAsiaTheme="minorHAnsi" w:hAnsi="Times New Roman" w:cs="Times New Roman"/>
          <w:sz w:val="24"/>
          <w:szCs w:val="24"/>
          <w:shd w:val="clear" w:color="auto" w:fill="FFFFFF"/>
        </w:rPr>
        <w:t>a. sorrow</w:t>
      </w:r>
      <w:r w:rsidRPr="00EF7B46">
        <w:rPr>
          <w:rFonts w:ascii="Times New Roman" w:eastAsiaTheme="minorHAnsi" w:hAnsi="Times New Roman" w:cs="Times New Roman"/>
          <w:sz w:val="24"/>
          <w:szCs w:val="24"/>
          <w:shd w:val="clear" w:color="auto" w:fill="FFFFFF"/>
        </w:rPr>
        <w:tab/>
        <w:t>b. deceitful</w:t>
      </w:r>
      <w:r w:rsidRPr="00EF7B46">
        <w:rPr>
          <w:rFonts w:ascii="Times New Roman" w:eastAsiaTheme="minorHAnsi" w:hAnsi="Times New Roman" w:cs="Times New Roman"/>
          <w:sz w:val="24"/>
          <w:szCs w:val="24"/>
          <w:shd w:val="clear" w:color="auto" w:fill="FFFFFF"/>
        </w:rPr>
        <w:tab/>
        <w:t>c. very happy</w:t>
      </w:r>
      <w:r w:rsidRPr="00EF7B46">
        <w:rPr>
          <w:rFonts w:ascii="Times New Roman" w:eastAsiaTheme="minorHAnsi" w:hAnsi="Times New Roman" w:cs="Times New Roman"/>
          <w:sz w:val="24"/>
          <w:szCs w:val="24"/>
          <w:shd w:val="clear" w:color="auto" w:fill="FFFFFF"/>
        </w:rPr>
        <w:tab/>
        <w:t>d. excited</w:t>
      </w:r>
    </w:p>
    <w:p w:rsidR="00C3507F" w:rsidRPr="00EF7B46" w:rsidRDefault="00C3507F" w:rsidP="00A04B65">
      <w:pPr>
        <w:shd w:val="clear" w:color="auto" w:fill="FFFFFF"/>
        <w:spacing w:after="0" w:line="240" w:lineRule="auto"/>
        <w:ind w:firstLine="720"/>
        <w:jc w:val="both"/>
        <w:rPr>
          <w:rFonts w:ascii="Times New Roman" w:eastAsiaTheme="minorHAnsi" w:hAnsi="Times New Roman" w:cs="Times New Roman"/>
          <w:sz w:val="24"/>
          <w:szCs w:val="24"/>
          <w:shd w:val="clear" w:color="auto" w:fill="FFFFFF"/>
        </w:rPr>
      </w:pPr>
    </w:p>
    <w:p w:rsidR="00E87926" w:rsidRPr="00EF7B46" w:rsidRDefault="00A823AB">
      <w:pPr>
        <w:pStyle w:val="Default"/>
        <w:rPr>
          <w:b/>
          <w:bCs/>
          <w:color w:val="auto"/>
          <w:sz w:val="22"/>
          <w:szCs w:val="22"/>
        </w:rPr>
      </w:pPr>
      <w:r w:rsidRPr="00EF7B46">
        <w:rPr>
          <w:b/>
          <w:bCs/>
          <w:color w:val="auto"/>
          <w:szCs w:val="22"/>
          <w:lang w:val="en-IN"/>
        </w:rPr>
        <w:t xml:space="preserve">c. </w:t>
      </w:r>
      <w:r w:rsidRPr="00EF7B46">
        <w:rPr>
          <w:b/>
          <w:bCs/>
          <w:color w:val="auto"/>
          <w:sz w:val="22"/>
          <w:szCs w:val="22"/>
          <w:lang w:val="en-IN"/>
        </w:rPr>
        <w:t xml:space="preserve">Develop the given hints and write a story based on them. Also suggest a title to the story    </w:t>
      </w:r>
      <w:r w:rsidR="008E6E9A">
        <w:rPr>
          <w:b/>
          <w:bCs/>
          <w:color w:val="auto"/>
          <w:sz w:val="22"/>
          <w:szCs w:val="22"/>
          <w:lang w:val="en-IN"/>
        </w:rPr>
        <w:t xml:space="preserve">                     </w:t>
      </w:r>
      <w:r w:rsidRPr="00EF7B46">
        <w:rPr>
          <w:b/>
          <w:bCs/>
          <w:color w:val="auto"/>
          <w:sz w:val="22"/>
          <w:szCs w:val="22"/>
        </w:rPr>
        <w:t>5M</w:t>
      </w:r>
    </w:p>
    <w:p w:rsidR="00E87926" w:rsidRPr="00EF7B46" w:rsidRDefault="00E87926">
      <w:pPr>
        <w:pStyle w:val="Default"/>
        <w:rPr>
          <w:color w:val="auto"/>
          <w:lang w:val="en-IN"/>
        </w:rPr>
      </w:pPr>
    </w:p>
    <w:p w:rsidR="00D9196A" w:rsidRPr="00EF7B46" w:rsidRDefault="00D9196A" w:rsidP="00D9196A">
      <w:pPr>
        <w:pStyle w:val="Default"/>
        <w:rPr>
          <w:rFonts w:eastAsia="SimSun"/>
          <w:color w:val="auto"/>
          <w:lang w:eastAsia="zh-CN"/>
        </w:rPr>
      </w:pPr>
      <w:r w:rsidRPr="00EF7B46">
        <w:rPr>
          <w:rFonts w:eastAsia="SimSun"/>
          <w:color w:val="auto"/>
          <w:lang w:eastAsia="zh-CN"/>
        </w:rPr>
        <w:t>Thief entered…….. Mr. Aggarwal thanked….. to give company……. birthday ……. gave him good food and drinks…….. gave a purse full of silver coins…… years passed by…….fortunes changed…….. business was ruined……… Mr. Aggarwal became poor……. 50th birthday……….. alone……. no food………. no drinks…….. bell rang …….. a man emerged…….. recognised……..</w:t>
      </w:r>
    </w:p>
    <w:p w:rsidR="00D9196A" w:rsidRPr="00EF7B46" w:rsidRDefault="00D9196A" w:rsidP="00D9196A">
      <w:pPr>
        <w:pStyle w:val="Default"/>
        <w:rPr>
          <w:rFonts w:eastAsia="SimSun"/>
          <w:color w:val="auto"/>
          <w:lang w:eastAsia="zh-CN"/>
        </w:rPr>
      </w:pPr>
      <w:r w:rsidRPr="00EF7B46">
        <w:rPr>
          <w:rFonts w:eastAsia="SimSun"/>
          <w:color w:val="auto"/>
          <w:lang w:eastAsia="zh-CN"/>
        </w:rPr>
        <w:t xml:space="preserve">the old thief…….. came with fruits, sweets and drinks and a bag full of money. </w:t>
      </w:r>
    </w:p>
    <w:p w:rsidR="00D9196A" w:rsidRPr="00EF7B46" w:rsidRDefault="00D9196A" w:rsidP="00D9196A">
      <w:pPr>
        <w:pStyle w:val="Default"/>
        <w:rPr>
          <w:rFonts w:eastAsia="SimSun"/>
          <w:color w:val="auto"/>
          <w:lang w:eastAsia="zh-CN"/>
        </w:rPr>
      </w:pPr>
    </w:p>
    <w:p w:rsidR="00E87926" w:rsidRPr="00EF7B46" w:rsidRDefault="00A823AB" w:rsidP="00F9786A">
      <w:pPr>
        <w:pStyle w:val="Default"/>
        <w:jc w:val="center"/>
        <w:rPr>
          <w:color w:val="auto"/>
          <w:lang w:val="en-IN"/>
        </w:rPr>
      </w:pPr>
      <w:r w:rsidRPr="00EF7B46">
        <w:rPr>
          <w:color w:val="auto"/>
          <w:lang w:val="en-IN"/>
        </w:rPr>
        <w:t>(Or)</w:t>
      </w:r>
    </w:p>
    <w:p w:rsidR="00E87926" w:rsidRPr="00EF7B46" w:rsidRDefault="00A823AB">
      <w:pPr>
        <w:pStyle w:val="Default"/>
        <w:rPr>
          <w:b/>
          <w:color w:val="auto"/>
          <w:sz w:val="22"/>
          <w:szCs w:val="22"/>
          <w:lang w:val="en-IN"/>
        </w:rPr>
      </w:pPr>
      <w:r w:rsidRPr="00EF7B46">
        <w:rPr>
          <w:b/>
          <w:color w:val="auto"/>
          <w:sz w:val="22"/>
          <w:szCs w:val="22"/>
        </w:rPr>
        <w:t xml:space="preserve">5. </w:t>
      </w:r>
      <w:r w:rsidRPr="00EF7B46">
        <w:rPr>
          <w:b/>
          <w:color w:val="auto"/>
          <w:sz w:val="22"/>
          <w:szCs w:val="22"/>
          <w:lang w:val="en-IN"/>
        </w:rPr>
        <w:t xml:space="preserve">a. </w:t>
      </w:r>
      <w:r w:rsidRPr="00EF7B46">
        <w:rPr>
          <w:b/>
          <w:color w:val="auto"/>
          <w:sz w:val="22"/>
          <w:szCs w:val="22"/>
          <w:shd w:val="clear" w:color="auto" w:fill="FBFBFB"/>
        </w:rPr>
        <w:t xml:space="preserve">Write an essay on </w:t>
      </w:r>
      <w:r w:rsidRPr="00EF7B46">
        <w:rPr>
          <w:rFonts w:eastAsia="Calibri"/>
          <w:bCs/>
          <w:color w:val="auto"/>
          <w:lang w:val="en-IN"/>
        </w:rPr>
        <w:t>“</w:t>
      </w:r>
      <w:r w:rsidR="00F8558F" w:rsidRPr="00EF7B46">
        <w:rPr>
          <w:rFonts w:eastAsia="Calibri"/>
          <w:bCs/>
          <w:color w:val="auto"/>
          <w:lang w:val="en-IN"/>
        </w:rPr>
        <w:t>An online class compared to a traditional class</w:t>
      </w:r>
      <w:r w:rsidRPr="00EF7B46">
        <w:rPr>
          <w:rFonts w:eastAsia="Calibri"/>
          <w:bCs/>
          <w:color w:val="auto"/>
          <w:lang w:val="en-IN"/>
        </w:rPr>
        <w:t>”.</w:t>
      </w:r>
      <w:r w:rsidR="00F8558F" w:rsidRPr="00EF7B46">
        <w:rPr>
          <w:b/>
          <w:color w:val="auto"/>
          <w:sz w:val="22"/>
          <w:szCs w:val="22"/>
          <w:shd w:val="clear" w:color="auto" w:fill="FBFBFB"/>
        </w:rPr>
        <w:tab/>
      </w:r>
      <w:r w:rsidR="00F8558F" w:rsidRPr="00EF7B46">
        <w:rPr>
          <w:b/>
          <w:color w:val="auto"/>
          <w:sz w:val="22"/>
          <w:szCs w:val="22"/>
          <w:shd w:val="clear" w:color="auto" w:fill="FBFBFB"/>
        </w:rPr>
        <w:tab/>
      </w:r>
      <w:r w:rsidR="008E6E9A">
        <w:rPr>
          <w:b/>
          <w:color w:val="auto"/>
          <w:sz w:val="22"/>
          <w:szCs w:val="22"/>
          <w:shd w:val="clear" w:color="auto" w:fill="FBFBFB"/>
        </w:rPr>
        <w:t xml:space="preserve">                                   </w:t>
      </w:r>
      <w:r w:rsidRPr="00EF7B46">
        <w:rPr>
          <w:b/>
          <w:color w:val="auto"/>
          <w:sz w:val="22"/>
          <w:szCs w:val="22"/>
          <w:shd w:val="clear" w:color="auto" w:fill="FBFBFB"/>
          <w:lang w:val="en-IN"/>
        </w:rPr>
        <w:t>5</w:t>
      </w:r>
      <w:r w:rsidRPr="00EF7B46">
        <w:rPr>
          <w:b/>
          <w:color w:val="auto"/>
          <w:sz w:val="22"/>
          <w:szCs w:val="22"/>
          <w:shd w:val="clear" w:color="auto" w:fill="FBFBFB"/>
        </w:rPr>
        <w:t>M</w:t>
      </w:r>
    </w:p>
    <w:p w:rsidR="00E87926" w:rsidRPr="00447420" w:rsidRDefault="00E87926">
      <w:pPr>
        <w:pStyle w:val="Default"/>
        <w:rPr>
          <w:b/>
          <w:color w:val="auto"/>
          <w:sz w:val="10"/>
          <w:szCs w:val="22"/>
          <w:shd w:val="clear" w:color="auto" w:fill="FBFBFB"/>
          <w:lang w:val="en-IN"/>
        </w:rPr>
      </w:pPr>
    </w:p>
    <w:p w:rsidR="002F468C" w:rsidRPr="00EF7B46" w:rsidRDefault="00A823AB">
      <w:pPr>
        <w:pStyle w:val="Default"/>
        <w:rPr>
          <w:b/>
          <w:color w:val="auto"/>
          <w:shd w:val="clear" w:color="auto" w:fill="FBFBFB"/>
        </w:rPr>
      </w:pPr>
      <w:r w:rsidRPr="00EF7B46">
        <w:rPr>
          <w:b/>
          <w:color w:val="auto"/>
          <w:shd w:val="clear" w:color="auto" w:fill="FBFBFB"/>
          <w:lang w:val="en-IN"/>
        </w:rPr>
        <w:t>b. Pick the closest antonym of the following words from the options given</w:t>
      </w:r>
      <w:r w:rsidR="008E6E9A">
        <w:rPr>
          <w:b/>
          <w:color w:val="auto"/>
          <w:shd w:val="clear" w:color="auto" w:fill="FBFBFB"/>
        </w:rPr>
        <w:t xml:space="preserve">                                       4</w:t>
      </w:r>
      <w:r w:rsidRPr="00EF7B46">
        <w:rPr>
          <w:b/>
          <w:color w:val="auto"/>
          <w:shd w:val="clear" w:color="auto" w:fill="FBFBFB"/>
        </w:rPr>
        <w:t>M</w:t>
      </w:r>
    </w:p>
    <w:p w:rsidR="002F468C" w:rsidRPr="00EF7B46" w:rsidRDefault="002D6C0C" w:rsidP="002F468C">
      <w:pPr>
        <w:pStyle w:val="Default"/>
        <w:rPr>
          <w:color w:val="auto"/>
          <w:shd w:val="clear" w:color="auto" w:fill="FBFBFB"/>
        </w:rPr>
      </w:pPr>
      <w:r w:rsidRPr="00EF7B46">
        <w:rPr>
          <w:color w:val="auto"/>
          <w:shd w:val="clear" w:color="auto" w:fill="FBFBFB"/>
        </w:rPr>
        <w:t>Garrulous</w:t>
      </w:r>
      <w:r w:rsidR="004A4391" w:rsidRPr="00EF7B46">
        <w:rPr>
          <w:color w:val="auto"/>
          <w:shd w:val="clear" w:color="auto" w:fill="FBFBFB"/>
        </w:rPr>
        <w:t xml:space="preserve">:     </w:t>
      </w:r>
      <w:r w:rsidRPr="00EF7B46">
        <w:rPr>
          <w:color w:val="auto"/>
          <w:shd w:val="clear" w:color="auto" w:fill="FBFBFB"/>
        </w:rPr>
        <w:t>a</w:t>
      </w:r>
      <w:r w:rsidR="002F468C" w:rsidRPr="00EF7B46">
        <w:rPr>
          <w:color w:val="auto"/>
          <w:shd w:val="clear" w:color="auto" w:fill="FBFBFB"/>
        </w:rPr>
        <w:t>) gruesome</w:t>
      </w:r>
      <w:r w:rsidR="002F468C" w:rsidRPr="00EF7B46">
        <w:rPr>
          <w:color w:val="auto"/>
          <w:shd w:val="clear" w:color="auto" w:fill="FBFBFB"/>
        </w:rPr>
        <w:tab/>
      </w:r>
      <w:r w:rsidR="002F468C" w:rsidRPr="00EF7B46">
        <w:rPr>
          <w:color w:val="auto"/>
          <w:shd w:val="clear" w:color="auto" w:fill="FBFBFB"/>
        </w:rPr>
        <w:tab/>
      </w:r>
      <w:r w:rsidRPr="00EF7B46">
        <w:rPr>
          <w:color w:val="auto"/>
          <w:shd w:val="clear" w:color="auto" w:fill="FBFBFB"/>
        </w:rPr>
        <w:t>b</w:t>
      </w:r>
      <w:r w:rsidR="002F468C" w:rsidRPr="00EF7B46">
        <w:rPr>
          <w:color w:val="auto"/>
          <w:shd w:val="clear" w:color="auto" w:fill="FBFBFB"/>
        </w:rPr>
        <w:t>) creative</w:t>
      </w:r>
      <w:r w:rsidR="002F468C" w:rsidRPr="00EF7B46">
        <w:rPr>
          <w:color w:val="auto"/>
          <w:shd w:val="clear" w:color="auto" w:fill="FBFBFB"/>
        </w:rPr>
        <w:tab/>
      </w:r>
      <w:r w:rsidR="002F468C" w:rsidRPr="00EF7B46">
        <w:rPr>
          <w:color w:val="auto"/>
          <w:shd w:val="clear" w:color="auto" w:fill="FBFBFB"/>
        </w:rPr>
        <w:tab/>
      </w:r>
      <w:r w:rsidRPr="00EF7B46">
        <w:rPr>
          <w:color w:val="auto"/>
          <w:shd w:val="clear" w:color="auto" w:fill="FBFBFB"/>
        </w:rPr>
        <w:t>c</w:t>
      </w:r>
      <w:r w:rsidR="002F468C" w:rsidRPr="00EF7B46">
        <w:rPr>
          <w:color w:val="auto"/>
          <w:shd w:val="clear" w:color="auto" w:fill="FBFBFB"/>
        </w:rPr>
        <w:t>) quiet</w:t>
      </w:r>
      <w:r w:rsidR="002F468C" w:rsidRPr="00EF7B46">
        <w:rPr>
          <w:color w:val="auto"/>
          <w:shd w:val="clear" w:color="auto" w:fill="FBFBFB"/>
        </w:rPr>
        <w:tab/>
      </w:r>
      <w:r w:rsidRPr="00EF7B46">
        <w:rPr>
          <w:color w:val="auto"/>
          <w:shd w:val="clear" w:color="auto" w:fill="FBFBFB"/>
        </w:rPr>
        <w:t xml:space="preserve">      d</w:t>
      </w:r>
      <w:r w:rsidR="002F468C" w:rsidRPr="00EF7B46">
        <w:rPr>
          <w:color w:val="auto"/>
          <w:shd w:val="clear" w:color="auto" w:fill="FBFBFB"/>
        </w:rPr>
        <w:t>) exaggerated</w:t>
      </w:r>
    </w:p>
    <w:p w:rsidR="002F468C" w:rsidRPr="00EF7B46" w:rsidRDefault="002D6C0C" w:rsidP="004A4391">
      <w:pPr>
        <w:pStyle w:val="Default"/>
        <w:rPr>
          <w:color w:val="auto"/>
          <w:shd w:val="clear" w:color="auto" w:fill="FBFBFB"/>
        </w:rPr>
      </w:pPr>
      <w:r w:rsidRPr="00EF7B46">
        <w:rPr>
          <w:color w:val="auto"/>
          <w:shd w:val="clear" w:color="auto" w:fill="FBFBFB"/>
        </w:rPr>
        <w:t>Antiquated:    a</w:t>
      </w:r>
      <w:r w:rsidR="004A4391" w:rsidRPr="00EF7B46">
        <w:rPr>
          <w:color w:val="auto"/>
          <w:shd w:val="clear" w:color="auto" w:fill="FBFBFB"/>
        </w:rPr>
        <w:t>) modern</w:t>
      </w:r>
      <w:r w:rsidR="004A4391" w:rsidRPr="00EF7B46">
        <w:rPr>
          <w:color w:val="auto"/>
          <w:shd w:val="clear" w:color="auto" w:fill="FBFBFB"/>
        </w:rPr>
        <w:tab/>
      </w:r>
      <w:r w:rsidR="004A4391" w:rsidRPr="00EF7B46">
        <w:rPr>
          <w:color w:val="auto"/>
          <w:shd w:val="clear" w:color="auto" w:fill="FBFBFB"/>
        </w:rPr>
        <w:tab/>
      </w:r>
      <w:r w:rsidRPr="00EF7B46">
        <w:rPr>
          <w:color w:val="auto"/>
          <w:shd w:val="clear" w:color="auto" w:fill="FBFBFB"/>
        </w:rPr>
        <w:t>b</w:t>
      </w:r>
      <w:r w:rsidR="004A4391" w:rsidRPr="00EF7B46">
        <w:rPr>
          <w:color w:val="auto"/>
          <w:shd w:val="clear" w:color="auto" w:fill="FBFBFB"/>
        </w:rPr>
        <w:t>) renovated</w:t>
      </w:r>
      <w:r w:rsidR="004A4391" w:rsidRPr="00EF7B46">
        <w:rPr>
          <w:color w:val="auto"/>
          <w:shd w:val="clear" w:color="auto" w:fill="FBFBFB"/>
        </w:rPr>
        <w:tab/>
      </w:r>
      <w:r w:rsidR="004A4391" w:rsidRPr="00EF7B46">
        <w:rPr>
          <w:color w:val="auto"/>
          <w:shd w:val="clear" w:color="auto" w:fill="FBFBFB"/>
        </w:rPr>
        <w:tab/>
      </w:r>
      <w:r w:rsidRPr="00EF7B46">
        <w:rPr>
          <w:color w:val="auto"/>
          <w:shd w:val="clear" w:color="auto" w:fill="FBFBFB"/>
        </w:rPr>
        <w:t>c</w:t>
      </w:r>
      <w:r w:rsidR="004A4391" w:rsidRPr="00EF7B46">
        <w:rPr>
          <w:color w:val="auto"/>
          <w:shd w:val="clear" w:color="auto" w:fill="FBFBFB"/>
        </w:rPr>
        <w:t>) renewed</w:t>
      </w:r>
      <w:r w:rsidR="004A4391" w:rsidRPr="00EF7B46">
        <w:rPr>
          <w:color w:val="auto"/>
          <w:shd w:val="clear" w:color="auto" w:fill="FBFBFB"/>
        </w:rPr>
        <w:tab/>
      </w:r>
      <w:r w:rsidRPr="00EF7B46">
        <w:rPr>
          <w:color w:val="auto"/>
          <w:shd w:val="clear" w:color="auto" w:fill="FBFBFB"/>
        </w:rPr>
        <w:t xml:space="preserve">      d</w:t>
      </w:r>
      <w:r w:rsidR="004A4391" w:rsidRPr="00EF7B46">
        <w:rPr>
          <w:color w:val="auto"/>
          <w:shd w:val="clear" w:color="auto" w:fill="FBFBFB"/>
        </w:rPr>
        <w:t>) unique</w:t>
      </w:r>
    </w:p>
    <w:p w:rsidR="004A4391" w:rsidRPr="00EF7B46" w:rsidRDefault="002D6C0C" w:rsidP="004A4391">
      <w:pPr>
        <w:pStyle w:val="Default"/>
        <w:rPr>
          <w:color w:val="auto"/>
          <w:shd w:val="clear" w:color="auto" w:fill="FBFBFB"/>
        </w:rPr>
      </w:pPr>
      <w:r w:rsidRPr="00EF7B46">
        <w:rPr>
          <w:color w:val="auto"/>
          <w:shd w:val="clear" w:color="auto" w:fill="FBFBFB"/>
        </w:rPr>
        <w:t>Amenable:       a</w:t>
      </w:r>
      <w:r w:rsidR="004A4391" w:rsidRPr="00EF7B46">
        <w:rPr>
          <w:color w:val="auto"/>
          <w:shd w:val="clear" w:color="auto" w:fill="FBFBFB"/>
        </w:rPr>
        <w:t xml:space="preserve">) inattentive  </w:t>
      </w:r>
      <w:r w:rsidR="00D533FA">
        <w:rPr>
          <w:color w:val="auto"/>
          <w:shd w:val="clear" w:color="auto" w:fill="FBFBFB"/>
        </w:rPr>
        <w:t xml:space="preserve">   </w:t>
      </w:r>
      <w:r w:rsidR="004A4391" w:rsidRPr="00EF7B46">
        <w:rPr>
          <w:color w:val="auto"/>
          <w:shd w:val="clear" w:color="auto" w:fill="FBFBFB"/>
        </w:rPr>
        <w:tab/>
      </w:r>
      <w:r w:rsidRPr="00EF7B46">
        <w:rPr>
          <w:color w:val="auto"/>
          <w:shd w:val="clear" w:color="auto" w:fill="FBFBFB"/>
        </w:rPr>
        <w:t>b</w:t>
      </w:r>
      <w:r w:rsidR="004A4391" w:rsidRPr="00EF7B46">
        <w:rPr>
          <w:color w:val="auto"/>
          <w:shd w:val="clear" w:color="auto" w:fill="FBFBFB"/>
        </w:rPr>
        <w:t>) unwilling</w:t>
      </w:r>
      <w:r w:rsidR="004A4391" w:rsidRPr="00EF7B46">
        <w:rPr>
          <w:color w:val="auto"/>
          <w:shd w:val="clear" w:color="auto" w:fill="FBFBFB"/>
        </w:rPr>
        <w:tab/>
      </w:r>
      <w:r w:rsidR="004A4391" w:rsidRPr="00EF7B46">
        <w:rPr>
          <w:color w:val="auto"/>
          <w:shd w:val="clear" w:color="auto" w:fill="FBFBFB"/>
        </w:rPr>
        <w:tab/>
      </w:r>
      <w:r w:rsidR="00D533FA">
        <w:rPr>
          <w:color w:val="auto"/>
          <w:shd w:val="clear" w:color="auto" w:fill="FBFBFB"/>
        </w:rPr>
        <w:t xml:space="preserve"> </w:t>
      </w:r>
      <w:r w:rsidRPr="00EF7B46">
        <w:rPr>
          <w:color w:val="auto"/>
          <w:shd w:val="clear" w:color="auto" w:fill="FBFBFB"/>
        </w:rPr>
        <w:t>c</w:t>
      </w:r>
      <w:r w:rsidR="004A4391" w:rsidRPr="00EF7B46">
        <w:rPr>
          <w:color w:val="auto"/>
          <w:shd w:val="clear" w:color="auto" w:fill="FBFBFB"/>
        </w:rPr>
        <w:t>) acquiescent</w:t>
      </w:r>
      <w:r w:rsidRPr="00EF7B46">
        <w:rPr>
          <w:color w:val="auto"/>
          <w:shd w:val="clear" w:color="auto" w:fill="FBFBFB"/>
        </w:rPr>
        <w:t xml:space="preserve">      d</w:t>
      </w:r>
      <w:r w:rsidR="004A4391" w:rsidRPr="00EF7B46">
        <w:rPr>
          <w:color w:val="auto"/>
          <w:shd w:val="clear" w:color="auto" w:fill="FBFBFB"/>
        </w:rPr>
        <w:t>) distrustful</w:t>
      </w:r>
    </w:p>
    <w:p w:rsidR="004A4391" w:rsidRPr="00EF7B46" w:rsidRDefault="002D6C0C" w:rsidP="004A4391">
      <w:pPr>
        <w:pStyle w:val="Default"/>
        <w:rPr>
          <w:color w:val="auto"/>
          <w:shd w:val="clear" w:color="auto" w:fill="FBFBFB"/>
        </w:rPr>
      </w:pPr>
      <w:r w:rsidRPr="00EF7B46">
        <w:rPr>
          <w:color w:val="auto"/>
          <w:shd w:val="clear" w:color="auto" w:fill="FBFBFB"/>
        </w:rPr>
        <w:t>Amateurish :</w:t>
      </w:r>
      <w:r w:rsidR="004A4391" w:rsidRPr="00EF7B46">
        <w:rPr>
          <w:color w:val="auto"/>
          <w:shd w:val="clear" w:color="auto" w:fill="FBFBFB"/>
        </w:rPr>
        <w:tab/>
      </w:r>
      <w:r w:rsidRPr="00EF7B46">
        <w:rPr>
          <w:color w:val="auto"/>
          <w:shd w:val="clear" w:color="auto" w:fill="FBFBFB"/>
        </w:rPr>
        <w:t>a</w:t>
      </w:r>
      <w:r w:rsidR="004A4391" w:rsidRPr="00EF7B46">
        <w:rPr>
          <w:color w:val="auto"/>
          <w:shd w:val="clear" w:color="auto" w:fill="FBFBFB"/>
        </w:rPr>
        <w:t>) skilled</w:t>
      </w:r>
      <w:r w:rsidR="004A4391" w:rsidRPr="00EF7B46">
        <w:rPr>
          <w:color w:val="auto"/>
          <w:shd w:val="clear" w:color="auto" w:fill="FBFBFB"/>
        </w:rPr>
        <w:tab/>
      </w:r>
      <w:r w:rsidR="004A4391" w:rsidRPr="00EF7B46">
        <w:rPr>
          <w:color w:val="auto"/>
          <w:shd w:val="clear" w:color="auto" w:fill="FBFBFB"/>
        </w:rPr>
        <w:tab/>
      </w:r>
      <w:r w:rsidRPr="00EF7B46">
        <w:rPr>
          <w:color w:val="auto"/>
          <w:shd w:val="clear" w:color="auto" w:fill="FBFBFB"/>
        </w:rPr>
        <w:t>b</w:t>
      </w:r>
      <w:r w:rsidR="004A4391" w:rsidRPr="00EF7B46">
        <w:rPr>
          <w:color w:val="auto"/>
          <w:shd w:val="clear" w:color="auto" w:fill="FBFBFB"/>
        </w:rPr>
        <w:t>) professional</w:t>
      </w:r>
      <w:r w:rsidR="00D533FA">
        <w:rPr>
          <w:color w:val="auto"/>
          <w:shd w:val="clear" w:color="auto" w:fill="FBFBFB"/>
        </w:rPr>
        <w:tab/>
      </w:r>
      <w:r w:rsidR="004A4391" w:rsidRPr="00EF7B46">
        <w:rPr>
          <w:color w:val="auto"/>
          <w:shd w:val="clear" w:color="auto" w:fill="FBFBFB"/>
        </w:rPr>
        <w:tab/>
      </w:r>
      <w:r w:rsidRPr="00EF7B46">
        <w:rPr>
          <w:color w:val="auto"/>
          <w:shd w:val="clear" w:color="auto" w:fill="FBFBFB"/>
        </w:rPr>
        <w:t>c</w:t>
      </w:r>
      <w:r w:rsidR="004A4391" w:rsidRPr="00EF7B46">
        <w:rPr>
          <w:color w:val="auto"/>
          <w:shd w:val="clear" w:color="auto" w:fill="FBFBFB"/>
        </w:rPr>
        <w:t>) seasoned</w:t>
      </w:r>
      <w:r w:rsidR="004A4391" w:rsidRPr="00EF7B46">
        <w:rPr>
          <w:color w:val="auto"/>
          <w:shd w:val="clear" w:color="auto" w:fill="FBFBFB"/>
        </w:rPr>
        <w:tab/>
      </w:r>
      <w:r w:rsidRPr="00EF7B46">
        <w:rPr>
          <w:color w:val="auto"/>
          <w:shd w:val="clear" w:color="auto" w:fill="FBFBFB"/>
        </w:rPr>
        <w:t xml:space="preserve">      d</w:t>
      </w:r>
      <w:r w:rsidR="004A4391" w:rsidRPr="00EF7B46">
        <w:rPr>
          <w:color w:val="auto"/>
          <w:shd w:val="clear" w:color="auto" w:fill="FBFBFB"/>
        </w:rPr>
        <w:t>) trained</w:t>
      </w:r>
    </w:p>
    <w:p w:rsidR="00E87926" w:rsidRPr="00447420" w:rsidRDefault="00E87926">
      <w:pPr>
        <w:pStyle w:val="Default"/>
        <w:rPr>
          <w:b/>
          <w:color w:val="auto"/>
          <w:sz w:val="12"/>
          <w:lang w:val="en-IN"/>
        </w:rPr>
      </w:pPr>
    </w:p>
    <w:p w:rsidR="00E87926" w:rsidRPr="00447420" w:rsidRDefault="00A823AB" w:rsidP="00F9786A">
      <w:pPr>
        <w:pStyle w:val="Default"/>
        <w:rPr>
          <w:b/>
          <w:color w:val="auto"/>
          <w:sz w:val="12"/>
        </w:rPr>
      </w:pPr>
      <w:r w:rsidRPr="00EF7B46">
        <w:rPr>
          <w:b/>
          <w:color w:val="auto"/>
          <w:lang w:val="en-IN"/>
        </w:rPr>
        <w:t>c. Fill in the blanks with the modal that suits the best</w:t>
      </w:r>
      <w:r w:rsidRPr="00EF7B46">
        <w:rPr>
          <w:b/>
          <w:color w:val="auto"/>
          <w:lang w:val="en-IN"/>
        </w:rPr>
        <w:tab/>
      </w:r>
      <w:r w:rsidRPr="00EF7B46">
        <w:rPr>
          <w:b/>
          <w:color w:val="auto"/>
          <w:lang w:val="en-IN"/>
        </w:rPr>
        <w:tab/>
      </w:r>
      <w:r w:rsidRPr="00EF7B46">
        <w:rPr>
          <w:b/>
          <w:color w:val="auto"/>
          <w:lang w:val="en-IN"/>
        </w:rPr>
        <w:tab/>
      </w:r>
      <w:r w:rsidRPr="00EF7B46">
        <w:rPr>
          <w:b/>
          <w:color w:val="auto"/>
          <w:lang w:val="en-IN"/>
        </w:rPr>
        <w:tab/>
      </w:r>
      <w:r w:rsidR="003E4ED5">
        <w:rPr>
          <w:b/>
          <w:color w:val="auto"/>
          <w:lang w:val="en-IN"/>
        </w:rPr>
        <w:t xml:space="preserve">                               </w:t>
      </w:r>
      <w:r w:rsidRPr="00EF7B46">
        <w:rPr>
          <w:b/>
          <w:color w:val="auto"/>
          <w:lang w:val="en-IN"/>
        </w:rPr>
        <w:t>5M</w:t>
      </w:r>
      <w:r w:rsidRPr="00EF7B46">
        <w:rPr>
          <w:b/>
          <w:color w:val="auto"/>
          <w:shd w:val="clear" w:color="auto" w:fill="FBFBFB"/>
        </w:rPr>
        <w:tab/>
      </w:r>
    </w:p>
    <w:p w:rsidR="00F9786A" w:rsidRPr="00EF7B46" w:rsidRDefault="00F9786A" w:rsidP="00C456CF">
      <w:pPr>
        <w:pStyle w:val="ListParagraph"/>
        <w:numPr>
          <w:ilvl w:val="0"/>
          <w:numId w:val="15"/>
        </w:numPr>
        <w:tabs>
          <w:tab w:val="left" w:pos="360"/>
        </w:tabs>
        <w:spacing w:after="0" w:line="240" w:lineRule="auto"/>
        <w:ind w:right="29"/>
        <w:rPr>
          <w:rFonts w:ascii="Times New Roman" w:hAnsi="Times New Roman" w:cs="Times New Roman"/>
          <w:sz w:val="24"/>
          <w:szCs w:val="24"/>
        </w:rPr>
      </w:pPr>
      <w:r w:rsidRPr="00EF7B46">
        <w:rPr>
          <w:rFonts w:ascii="Times New Roman" w:hAnsi="Times New Roman" w:cs="Times New Roman"/>
          <w:sz w:val="24"/>
          <w:szCs w:val="24"/>
        </w:rPr>
        <w:t>The lid of the box is very tightly fixed. ………you help me to open it?</w:t>
      </w:r>
    </w:p>
    <w:p w:rsidR="00C456CF" w:rsidRPr="00EF7B46" w:rsidRDefault="00F9786A" w:rsidP="00F9786A">
      <w:pPr>
        <w:pStyle w:val="ListParagraph"/>
        <w:numPr>
          <w:ilvl w:val="0"/>
          <w:numId w:val="15"/>
        </w:numPr>
        <w:tabs>
          <w:tab w:val="left" w:pos="360"/>
        </w:tabs>
        <w:spacing w:after="0" w:line="240" w:lineRule="auto"/>
        <w:ind w:right="29"/>
        <w:rPr>
          <w:rFonts w:ascii="Times New Roman" w:hAnsi="Times New Roman" w:cs="Times New Roman"/>
          <w:sz w:val="24"/>
          <w:szCs w:val="24"/>
        </w:rPr>
      </w:pPr>
      <w:r w:rsidRPr="00EF7B46">
        <w:rPr>
          <w:rFonts w:ascii="Times New Roman" w:hAnsi="Times New Roman" w:cs="Times New Roman"/>
          <w:sz w:val="24"/>
          <w:szCs w:val="24"/>
        </w:rPr>
        <w:t>Nicky, you……… wait for the Director in the lobby.</w:t>
      </w:r>
    </w:p>
    <w:p w:rsidR="00F9786A" w:rsidRPr="00EF7B46" w:rsidRDefault="00F9786A" w:rsidP="00F9786A">
      <w:pPr>
        <w:pStyle w:val="ListParagraph"/>
        <w:numPr>
          <w:ilvl w:val="0"/>
          <w:numId w:val="15"/>
        </w:numPr>
        <w:tabs>
          <w:tab w:val="left" w:pos="360"/>
        </w:tabs>
        <w:spacing w:after="0" w:line="240" w:lineRule="auto"/>
        <w:ind w:right="29"/>
        <w:rPr>
          <w:rFonts w:ascii="Times New Roman" w:hAnsi="Times New Roman" w:cs="Times New Roman"/>
          <w:sz w:val="24"/>
          <w:szCs w:val="24"/>
        </w:rPr>
      </w:pPr>
      <w:r w:rsidRPr="00EF7B46">
        <w:rPr>
          <w:rFonts w:ascii="Times New Roman" w:hAnsi="Times New Roman" w:cs="Times New Roman"/>
          <w:sz w:val="24"/>
          <w:szCs w:val="24"/>
        </w:rPr>
        <w:t xml:space="preserve"> He…… be here in 20-30 minutes.</w:t>
      </w:r>
    </w:p>
    <w:p w:rsidR="00F9786A" w:rsidRPr="00EF7B46" w:rsidRDefault="00F9786A" w:rsidP="00F9786A">
      <w:pPr>
        <w:pStyle w:val="ListParagraph"/>
        <w:numPr>
          <w:ilvl w:val="0"/>
          <w:numId w:val="15"/>
        </w:numPr>
        <w:tabs>
          <w:tab w:val="left" w:pos="360"/>
        </w:tabs>
        <w:spacing w:after="0" w:line="240" w:lineRule="auto"/>
        <w:ind w:right="29"/>
        <w:rPr>
          <w:rFonts w:ascii="Times New Roman" w:hAnsi="Times New Roman" w:cs="Times New Roman"/>
          <w:sz w:val="24"/>
          <w:szCs w:val="24"/>
        </w:rPr>
      </w:pPr>
      <w:r w:rsidRPr="00EF7B46">
        <w:rPr>
          <w:rFonts w:ascii="Times New Roman" w:hAnsi="Times New Roman" w:cs="Times New Roman"/>
          <w:sz w:val="24"/>
          <w:szCs w:val="24"/>
        </w:rPr>
        <w:t>Driving without putting on the seat belt……… really prove to be harmful.</w:t>
      </w:r>
    </w:p>
    <w:p w:rsidR="00E87926" w:rsidRPr="00EF7B46" w:rsidRDefault="00F9786A" w:rsidP="00F9786A">
      <w:pPr>
        <w:pStyle w:val="ListParagraph"/>
        <w:numPr>
          <w:ilvl w:val="0"/>
          <w:numId w:val="15"/>
        </w:numPr>
        <w:tabs>
          <w:tab w:val="left" w:pos="360"/>
        </w:tabs>
        <w:spacing w:after="0" w:line="240" w:lineRule="auto"/>
        <w:ind w:right="29"/>
        <w:rPr>
          <w:rFonts w:ascii="Times New Roman" w:hAnsi="Times New Roman" w:cs="Times New Roman"/>
          <w:b/>
          <w:sz w:val="24"/>
          <w:szCs w:val="24"/>
          <w:shd w:val="clear" w:color="auto" w:fill="FBFBFB"/>
          <w:lang w:val="en-IN"/>
        </w:rPr>
      </w:pPr>
      <w:r w:rsidRPr="00EF7B46">
        <w:rPr>
          <w:rFonts w:ascii="Times New Roman" w:hAnsi="Times New Roman" w:cs="Times New Roman"/>
          <w:sz w:val="24"/>
          <w:szCs w:val="24"/>
        </w:rPr>
        <w:t>He………….. solve even complex mathematics in a jiffy.</w:t>
      </w:r>
    </w:p>
    <w:p w:rsidR="00F9786A" w:rsidRPr="00447420" w:rsidRDefault="00F9786A" w:rsidP="00F9786A">
      <w:pPr>
        <w:pStyle w:val="ListParagraph"/>
        <w:tabs>
          <w:tab w:val="left" w:pos="360"/>
        </w:tabs>
        <w:spacing w:after="0" w:line="240" w:lineRule="auto"/>
        <w:ind w:right="29"/>
        <w:rPr>
          <w:rFonts w:ascii="Times New Roman" w:hAnsi="Times New Roman" w:cs="Times New Roman"/>
          <w:b/>
          <w:sz w:val="14"/>
          <w:szCs w:val="24"/>
          <w:shd w:val="clear" w:color="auto" w:fill="FBFBFB"/>
          <w:lang w:val="en-IN"/>
        </w:rPr>
      </w:pPr>
    </w:p>
    <w:p w:rsidR="00E87926" w:rsidRPr="00EF7B46" w:rsidRDefault="00A823AB">
      <w:pPr>
        <w:tabs>
          <w:tab w:val="left" w:pos="360"/>
        </w:tabs>
        <w:spacing w:after="0" w:line="240" w:lineRule="auto"/>
        <w:ind w:right="29"/>
        <w:jc w:val="center"/>
        <w:rPr>
          <w:rFonts w:ascii="Times New Roman" w:hAnsi="Times New Roman" w:cs="Times New Roman"/>
          <w:b/>
        </w:rPr>
      </w:pPr>
      <w:r w:rsidRPr="00EF7B46">
        <w:rPr>
          <w:rFonts w:ascii="Times New Roman" w:hAnsi="Times New Roman" w:cs="Times New Roman"/>
          <w:b/>
          <w:sz w:val="24"/>
          <w:szCs w:val="24"/>
          <w:shd w:val="clear" w:color="auto" w:fill="FBFBFB"/>
        </w:rPr>
        <w:t xml:space="preserve">                                                               UNIT-III</w:t>
      </w:r>
      <w:r w:rsidRPr="00EF7B46">
        <w:rPr>
          <w:rFonts w:ascii="Times New Roman" w:hAnsi="Times New Roman" w:cs="Times New Roman"/>
          <w:b/>
          <w:sz w:val="24"/>
          <w:szCs w:val="24"/>
          <w:shd w:val="clear" w:color="auto" w:fill="FBFBFB"/>
          <w:lang w:val="en-IN"/>
        </w:rPr>
        <w:tab/>
      </w:r>
      <w:r w:rsidRPr="00EF7B46">
        <w:rPr>
          <w:rFonts w:ascii="Times New Roman" w:hAnsi="Times New Roman" w:cs="Times New Roman"/>
          <w:b/>
          <w:sz w:val="24"/>
          <w:szCs w:val="24"/>
          <w:shd w:val="clear" w:color="auto" w:fill="FBFBFB"/>
          <w:lang w:val="en-IN"/>
        </w:rPr>
        <w:tab/>
      </w:r>
      <w:r w:rsidRPr="00EF7B46">
        <w:rPr>
          <w:rFonts w:ascii="Times New Roman" w:hAnsi="Times New Roman" w:cs="Times New Roman"/>
          <w:b/>
          <w:sz w:val="24"/>
          <w:szCs w:val="24"/>
          <w:shd w:val="clear" w:color="auto" w:fill="FBFBFB"/>
          <w:lang w:val="en-IN"/>
        </w:rPr>
        <w:tab/>
      </w:r>
      <w:r w:rsidRPr="00EF7B46">
        <w:rPr>
          <w:rFonts w:ascii="Times New Roman" w:hAnsi="Times New Roman" w:cs="Times New Roman"/>
          <w:b/>
        </w:rPr>
        <w:t>M     CO      BL</w:t>
      </w:r>
    </w:p>
    <w:p w:rsidR="00E87926" w:rsidRPr="00EF7B46" w:rsidRDefault="00A823AB">
      <w:pPr>
        <w:tabs>
          <w:tab w:val="left" w:pos="6059"/>
        </w:tabs>
        <w:spacing w:after="0" w:line="240" w:lineRule="auto"/>
        <w:jc w:val="center"/>
        <w:rPr>
          <w:rFonts w:ascii="Times New Roman" w:hAnsi="Times New Roman" w:cs="Times New Roman"/>
          <w:b/>
          <w:sz w:val="24"/>
          <w:szCs w:val="24"/>
          <w:shd w:val="clear" w:color="auto" w:fill="FBFBFB"/>
          <w:lang w:val="en-IN"/>
        </w:rPr>
      </w:pPr>
      <w:r w:rsidRPr="00EF7B46">
        <w:rPr>
          <w:rFonts w:ascii="Times New Roman" w:hAnsi="Times New Roman" w:cs="Times New Roman"/>
          <w:b/>
        </w:rPr>
        <w:tab/>
        <w:t xml:space="preserve">      14     2, 3    3,4</w:t>
      </w:r>
    </w:p>
    <w:p w:rsidR="00E87926" w:rsidRPr="00EF7B46" w:rsidRDefault="00A823AB">
      <w:pPr>
        <w:pStyle w:val="Default"/>
        <w:tabs>
          <w:tab w:val="left" w:pos="8640"/>
        </w:tabs>
        <w:rPr>
          <w:b/>
          <w:color w:val="auto"/>
          <w:lang w:val="en-IN"/>
        </w:rPr>
      </w:pPr>
      <w:r w:rsidRPr="00EF7B46">
        <w:rPr>
          <w:b/>
          <w:color w:val="auto"/>
          <w:lang w:val="en-IN"/>
        </w:rPr>
        <w:t>6. a. Complete the sentences with suitable tense forms of the given verbs.</w:t>
      </w:r>
      <w:r w:rsidRPr="00EF7B46">
        <w:rPr>
          <w:b/>
          <w:color w:val="auto"/>
          <w:lang w:val="en-IN"/>
        </w:rPr>
        <w:tab/>
      </w:r>
      <w:r w:rsidR="008E6E9A">
        <w:rPr>
          <w:b/>
          <w:color w:val="auto"/>
          <w:lang w:val="en-IN"/>
        </w:rPr>
        <w:t xml:space="preserve">                   </w:t>
      </w:r>
      <w:r w:rsidRPr="00EF7B46">
        <w:rPr>
          <w:b/>
          <w:color w:val="auto"/>
        </w:rPr>
        <w:t>7</w:t>
      </w:r>
      <w:r w:rsidRPr="00EF7B46">
        <w:rPr>
          <w:b/>
          <w:color w:val="auto"/>
          <w:lang w:val="en-IN"/>
        </w:rPr>
        <w:t>M</w:t>
      </w:r>
    </w:p>
    <w:p w:rsidR="00E87926" w:rsidRPr="00EF7B46" w:rsidRDefault="00E87926">
      <w:pPr>
        <w:pStyle w:val="Default"/>
        <w:tabs>
          <w:tab w:val="left" w:pos="8640"/>
        </w:tabs>
        <w:rPr>
          <w:b/>
          <w:color w:val="auto"/>
          <w:lang w:val="en-IN"/>
        </w:rPr>
      </w:pPr>
    </w:p>
    <w:p w:rsidR="00C868E8" w:rsidRPr="00EF7B46" w:rsidRDefault="00C868E8" w:rsidP="00C868E8">
      <w:pPr>
        <w:spacing w:after="0" w:line="240" w:lineRule="auto"/>
        <w:rPr>
          <w:rFonts w:ascii="Times New Roman" w:hAnsi="Times New Roman" w:cs="Times New Roman"/>
          <w:sz w:val="24"/>
          <w:szCs w:val="24"/>
          <w:lang w:val="en-IN"/>
        </w:rPr>
      </w:pPr>
      <w:r w:rsidRPr="00EF7B46">
        <w:rPr>
          <w:rFonts w:ascii="Times New Roman" w:hAnsi="Times New Roman" w:cs="Times New Roman"/>
          <w:sz w:val="24"/>
          <w:szCs w:val="24"/>
          <w:lang w:val="en-IN"/>
        </w:rPr>
        <w:t>1. I _______ a great film yesterday. (see)</w:t>
      </w:r>
    </w:p>
    <w:p w:rsidR="00C868E8" w:rsidRPr="00EF7B46" w:rsidRDefault="00C868E8" w:rsidP="00C868E8">
      <w:pPr>
        <w:spacing w:after="0" w:line="240" w:lineRule="auto"/>
        <w:rPr>
          <w:rFonts w:ascii="Times New Roman" w:hAnsi="Times New Roman" w:cs="Times New Roman"/>
          <w:sz w:val="24"/>
          <w:szCs w:val="24"/>
          <w:lang w:val="en-IN"/>
        </w:rPr>
      </w:pPr>
      <w:r w:rsidRPr="00EF7B46">
        <w:rPr>
          <w:rFonts w:ascii="Times New Roman" w:hAnsi="Times New Roman" w:cs="Times New Roman"/>
          <w:sz w:val="24"/>
          <w:szCs w:val="24"/>
          <w:lang w:val="en-IN"/>
        </w:rPr>
        <w:t>2. _________ a new car? (you ever buy)</w:t>
      </w:r>
    </w:p>
    <w:p w:rsidR="00C868E8" w:rsidRPr="00EF7B46" w:rsidRDefault="00C868E8" w:rsidP="00C868E8">
      <w:pPr>
        <w:spacing w:after="0" w:line="240" w:lineRule="auto"/>
        <w:rPr>
          <w:rFonts w:ascii="Times New Roman" w:hAnsi="Times New Roman" w:cs="Times New Roman"/>
          <w:sz w:val="24"/>
          <w:szCs w:val="24"/>
          <w:lang w:val="en-IN"/>
        </w:rPr>
      </w:pPr>
      <w:r w:rsidRPr="00EF7B46">
        <w:rPr>
          <w:rFonts w:ascii="Times New Roman" w:hAnsi="Times New Roman" w:cs="Times New Roman"/>
          <w:sz w:val="24"/>
          <w:szCs w:val="24"/>
          <w:lang w:val="en-IN"/>
        </w:rPr>
        <w:t>3. I ________ him last Monday. (meet)</w:t>
      </w:r>
    </w:p>
    <w:p w:rsidR="00C868E8" w:rsidRPr="00EF7B46" w:rsidRDefault="00C868E8" w:rsidP="00C868E8">
      <w:pPr>
        <w:spacing w:after="0" w:line="240" w:lineRule="auto"/>
        <w:rPr>
          <w:rFonts w:ascii="Times New Roman" w:hAnsi="Times New Roman" w:cs="Times New Roman"/>
          <w:sz w:val="24"/>
          <w:szCs w:val="24"/>
          <w:lang w:val="en-IN"/>
        </w:rPr>
      </w:pPr>
      <w:r w:rsidRPr="00EF7B46">
        <w:rPr>
          <w:rFonts w:ascii="Times New Roman" w:hAnsi="Times New Roman" w:cs="Times New Roman"/>
          <w:sz w:val="24"/>
          <w:szCs w:val="24"/>
          <w:lang w:val="en-IN"/>
        </w:rPr>
        <w:t xml:space="preserve">4. She _______in school all day. (be) </w:t>
      </w:r>
    </w:p>
    <w:p w:rsidR="00C868E8" w:rsidRPr="00EF7B46" w:rsidRDefault="00C868E8" w:rsidP="00C868E8">
      <w:pPr>
        <w:spacing w:after="0" w:line="240" w:lineRule="auto"/>
        <w:rPr>
          <w:rFonts w:ascii="Times New Roman" w:hAnsi="Times New Roman" w:cs="Times New Roman"/>
          <w:sz w:val="24"/>
          <w:szCs w:val="24"/>
          <w:lang w:val="en-IN"/>
        </w:rPr>
      </w:pPr>
      <w:r w:rsidRPr="00EF7B46">
        <w:rPr>
          <w:rFonts w:ascii="Times New Roman" w:hAnsi="Times New Roman" w:cs="Times New Roman"/>
          <w:sz w:val="24"/>
          <w:szCs w:val="24"/>
          <w:lang w:val="en-IN"/>
        </w:rPr>
        <w:t>5. She _______ the new car in 2005. (buy)</w:t>
      </w:r>
    </w:p>
    <w:p w:rsidR="00C868E8" w:rsidRPr="00EF7B46" w:rsidRDefault="00C868E8" w:rsidP="00C868E8">
      <w:pPr>
        <w:spacing w:after="0" w:line="240" w:lineRule="auto"/>
        <w:rPr>
          <w:rFonts w:ascii="Times New Roman" w:hAnsi="Times New Roman" w:cs="Times New Roman"/>
          <w:sz w:val="24"/>
          <w:szCs w:val="24"/>
          <w:lang w:val="en-IN"/>
        </w:rPr>
      </w:pPr>
      <w:r w:rsidRPr="00EF7B46">
        <w:rPr>
          <w:rFonts w:ascii="Times New Roman" w:hAnsi="Times New Roman" w:cs="Times New Roman"/>
          <w:sz w:val="24"/>
          <w:szCs w:val="24"/>
          <w:lang w:val="en-IN"/>
        </w:rPr>
        <w:t>6. Her mother ______ in Victoria for the past five years. (live)</w:t>
      </w:r>
    </w:p>
    <w:p w:rsidR="00E87926" w:rsidRPr="00447420" w:rsidRDefault="00C868E8" w:rsidP="00C868E8">
      <w:pPr>
        <w:spacing w:after="0" w:line="240" w:lineRule="auto"/>
        <w:rPr>
          <w:rFonts w:ascii="Times New Roman" w:hAnsi="Times New Roman" w:cs="Times New Roman"/>
          <w:sz w:val="10"/>
          <w:szCs w:val="24"/>
        </w:rPr>
      </w:pPr>
      <w:r w:rsidRPr="00EF7B46">
        <w:rPr>
          <w:rFonts w:ascii="Times New Roman" w:hAnsi="Times New Roman" w:cs="Times New Roman"/>
          <w:sz w:val="24"/>
          <w:szCs w:val="24"/>
          <w:lang w:val="en-IN"/>
        </w:rPr>
        <w:t>7. _______ to get married? (you plan)</w:t>
      </w:r>
      <w:r w:rsidRPr="00EF7B46">
        <w:rPr>
          <w:rFonts w:ascii="Times New Roman" w:hAnsi="Times New Roman" w:cs="Times New Roman"/>
          <w:sz w:val="24"/>
          <w:szCs w:val="24"/>
          <w:lang w:val="en-IN"/>
        </w:rPr>
        <w:cr/>
      </w:r>
    </w:p>
    <w:p w:rsidR="00E87926" w:rsidRPr="00EF7B46" w:rsidRDefault="00A823AB">
      <w:pPr>
        <w:pStyle w:val="Default"/>
        <w:rPr>
          <w:b/>
          <w:color w:val="auto"/>
        </w:rPr>
      </w:pPr>
      <w:r w:rsidRPr="00EF7B46">
        <w:rPr>
          <w:b/>
          <w:color w:val="auto"/>
        </w:rPr>
        <w:t>b. Choose the best one word substitute that is appropriate from the given choices.</w:t>
      </w:r>
      <w:r w:rsidRPr="00EF7B46">
        <w:rPr>
          <w:b/>
          <w:color w:val="auto"/>
        </w:rPr>
        <w:tab/>
      </w:r>
      <w:r w:rsidR="008E6E9A">
        <w:rPr>
          <w:b/>
          <w:color w:val="auto"/>
        </w:rPr>
        <w:t xml:space="preserve">                   </w:t>
      </w:r>
      <w:r w:rsidRPr="00EF7B46">
        <w:rPr>
          <w:b/>
          <w:color w:val="auto"/>
        </w:rPr>
        <w:t>7M</w:t>
      </w:r>
    </w:p>
    <w:p w:rsidR="00F80A4E" w:rsidRPr="00EF7B46" w:rsidRDefault="00A823AB" w:rsidP="00F80A4E">
      <w:p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 xml:space="preserve">     </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My aunt cannot stay in the hospital for 5 minutes because she has a fear of confined places.</w:t>
      </w:r>
    </w:p>
    <w:p w:rsidR="00F80A4E" w:rsidRPr="00EF7B46"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 xml:space="preserve">Agoraphobia     </w:t>
      </w:r>
      <w:r w:rsidRPr="00EF7B46">
        <w:rPr>
          <w:rFonts w:ascii="Times New Roman" w:hAnsi="Times New Roman" w:cs="Times New Roman"/>
          <w:sz w:val="24"/>
          <w:szCs w:val="24"/>
        </w:rPr>
        <w:tab/>
        <w:t>b.Enochlophobia</w:t>
      </w:r>
      <w:r w:rsidRPr="00EF7B46">
        <w:rPr>
          <w:rFonts w:ascii="Times New Roman" w:hAnsi="Times New Roman" w:cs="Times New Roman"/>
          <w:sz w:val="24"/>
          <w:szCs w:val="24"/>
        </w:rPr>
        <w:tab/>
        <w:t>c.Claustrophobia</w:t>
      </w:r>
      <w:r w:rsidRPr="00EF7B46">
        <w:rPr>
          <w:rFonts w:ascii="Times New Roman" w:hAnsi="Times New Roman" w:cs="Times New Roman"/>
          <w:sz w:val="24"/>
          <w:szCs w:val="24"/>
        </w:rPr>
        <w:tab/>
        <w:t>d.Stasiphobia</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Jackson is a highly skilled musician; he is an expert guitarist in his college band, he will go a long way in this profession.</w:t>
      </w:r>
    </w:p>
    <w:p w:rsidR="00F80A4E" w:rsidRPr="00EF7B46"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Amateur</w:t>
      </w:r>
      <w:r w:rsidRPr="00EF7B46">
        <w:rPr>
          <w:rFonts w:ascii="Times New Roman" w:hAnsi="Times New Roman" w:cs="Times New Roman"/>
          <w:sz w:val="24"/>
          <w:szCs w:val="24"/>
        </w:rPr>
        <w:tab/>
      </w:r>
      <w:r w:rsidRPr="00EF7B46">
        <w:rPr>
          <w:rFonts w:ascii="Times New Roman" w:hAnsi="Times New Roman" w:cs="Times New Roman"/>
          <w:sz w:val="24"/>
          <w:szCs w:val="24"/>
        </w:rPr>
        <w:tab/>
        <w:t>b.Virtuoso</w:t>
      </w:r>
      <w:r w:rsidRPr="00EF7B46">
        <w:rPr>
          <w:rFonts w:ascii="Times New Roman" w:hAnsi="Times New Roman" w:cs="Times New Roman"/>
          <w:sz w:val="24"/>
          <w:szCs w:val="24"/>
        </w:rPr>
        <w:tab/>
      </w:r>
      <w:r w:rsidRPr="00EF7B46">
        <w:rPr>
          <w:rFonts w:ascii="Times New Roman" w:hAnsi="Times New Roman" w:cs="Times New Roman"/>
          <w:sz w:val="24"/>
          <w:szCs w:val="24"/>
        </w:rPr>
        <w:tab/>
        <w:t>c.Dabbler</w:t>
      </w:r>
      <w:r w:rsidRPr="00EF7B46">
        <w:rPr>
          <w:rFonts w:ascii="Times New Roman" w:hAnsi="Times New Roman" w:cs="Times New Roman"/>
          <w:sz w:val="24"/>
          <w:szCs w:val="24"/>
        </w:rPr>
        <w:tab/>
      </w:r>
      <w:r w:rsidRPr="00EF7B46">
        <w:rPr>
          <w:rFonts w:ascii="Times New Roman" w:hAnsi="Times New Roman" w:cs="Times New Roman"/>
          <w:sz w:val="24"/>
          <w:szCs w:val="24"/>
        </w:rPr>
        <w:tab/>
        <w:t>d.Neophyte</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 xml:space="preserve">Earlier, in our country, there was a government and administration by the Kings and Queens. </w:t>
      </w:r>
    </w:p>
    <w:p w:rsidR="00F80A4E" w:rsidRPr="00EF7B46"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Monarchy</w:t>
      </w:r>
      <w:r w:rsidRPr="00EF7B46">
        <w:rPr>
          <w:rFonts w:ascii="Times New Roman" w:hAnsi="Times New Roman" w:cs="Times New Roman"/>
          <w:sz w:val="24"/>
          <w:szCs w:val="24"/>
        </w:rPr>
        <w:tab/>
      </w:r>
      <w:r w:rsidRPr="00EF7B46">
        <w:rPr>
          <w:rFonts w:ascii="Times New Roman" w:hAnsi="Times New Roman" w:cs="Times New Roman"/>
          <w:sz w:val="24"/>
          <w:szCs w:val="24"/>
        </w:rPr>
        <w:tab/>
        <w:t>b.Democracy</w:t>
      </w:r>
      <w:r w:rsidRPr="00EF7B46">
        <w:rPr>
          <w:rFonts w:ascii="Times New Roman" w:hAnsi="Times New Roman" w:cs="Times New Roman"/>
          <w:sz w:val="24"/>
          <w:szCs w:val="24"/>
        </w:rPr>
        <w:tab/>
      </w:r>
      <w:r w:rsidRPr="00EF7B46">
        <w:rPr>
          <w:rFonts w:ascii="Times New Roman" w:hAnsi="Times New Roman" w:cs="Times New Roman"/>
          <w:sz w:val="24"/>
          <w:szCs w:val="24"/>
        </w:rPr>
        <w:tab/>
        <w:t>c.Polycracy</w:t>
      </w:r>
      <w:r w:rsidRPr="00EF7B46">
        <w:rPr>
          <w:rFonts w:ascii="Times New Roman" w:hAnsi="Times New Roman" w:cs="Times New Roman"/>
          <w:sz w:val="24"/>
          <w:szCs w:val="24"/>
        </w:rPr>
        <w:tab/>
      </w:r>
      <w:r w:rsidRPr="00EF7B46">
        <w:rPr>
          <w:rFonts w:ascii="Times New Roman" w:hAnsi="Times New Roman" w:cs="Times New Roman"/>
          <w:sz w:val="24"/>
          <w:szCs w:val="24"/>
        </w:rPr>
        <w:tab/>
        <w:t>d.Polyarchy</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His son is a ___ as he lost his life in protecting the lives of people of this country.</w:t>
      </w:r>
    </w:p>
    <w:p w:rsidR="00F80A4E" w:rsidRPr="00EF7B46"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Soldier</w:t>
      </w:r>
      <w:r w:rsidRPr="00EF7B46">
        <w:rPr>
          <w:rFonts w:ascii="Times New Roman" w:hAnsi="Times New Roman" w:cs="Times New Roman"/>
          <w:sz w:val="24"/>
          <w:szCs w:val="24"/>
        </w:rPr>
        <w:tab/>
      </w:r>
      <w:r w:rsidRPr="00EF7B46">
        <w:rPr>
          <w:rFonts w:ascii="Times New Roman" w:hAnsi="Times New Roman" w:cs="Times New Roman"/>
          <w:sz w:val="24"/>
          <w:szCs w:val="24"/>
        </w:rPr>
        <w:tab/>
      </w:r>
      <w:r w:rsidRPr="00EF7B46">
        <w:rPr>
          <w:rFonts w:ascii="Times New Roman" w:hAnsi="Times New Roman" w:cs="Times New Roman"/>
          <w:sz w:val="24"/>
          <w:szCs w:val="24"/>
        </w:rPr>
        <w:tab/>
        <w:t>b.Martyr</w:t>
      </w:r>
      <w:r w:rsidRPr="00EF7B46">
        <w:rPr>
          <w:rFonts w:ascii="Times New Roman" w:hAnsi="Times New Roman" w:cs="Times New Roman"/>
          <w:sz w:val="24"/>
          <w:szCs w:val="24"/>
        </w:rPr>
        <w:tab/>
        <w:t>c.Revolutionist</w:t>
      </w:r>
      <w:r w:rsidRPr="00EF7B46">
        <w:rPr>
          <w:rFonts w:ascii="Times New Roman" w:hAnsi="Times New Roman" w:cs="Times New Roman"/>
          <w:sz w:val="24"/>
          <w:szCs w:val="24"/>
        </w:rPr>
        <w:tab/>
      </w:r>
      <w:r w:rsidRPr="00EF7B46">
        <w:rPr>
          <w:rFonts w:ascii="Times New Roman" w:hAnsi="Times New Roman" w:cs="Times New Roman"/>
          <w:sz w:val="24"/>
          <w:szCs w:val="24"/>
        </w:rPr>
        <w:tab/>
        <w:t>d.Philanthropist</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 xml:space="preserve">Our new Mr Gupta is an epitome of population explosion; he has four wives and 12 children from them. He is a ___. </w:t>
      </w:r>
    </w:p>
    <w:p w:rsidR="00F80A4E" w:rsidRPr="00EF7B46"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Bigamy</w:t>
      </w:r>
      <w:r w:rsidRPr="00EF7B46">
        <w:rPr>
          <w:rFonts w:ascii="Times New Roman" w:hAnsi="Times New Roman" w:cs="Times New Roman"/>
          <w:sz w:val="24"/>
          <w:szCs w:val="24"/>
        </w:rPr>
        <w:tab/>
      </w:r>
      <w:r w:rsidRPr="00EF7B46">
        <w:rPr>
          <w:rFonts w:ascii="Times New Roman" w:hAnsi="Times New Roman" w:cs="Times New Roman"/>
          <w:sz w:val="24"/>
          <w:szCs w:val="24"/>
        </w:rPr>
        <w:tab/>
        <w:t>b.Polygamist</w:t>
      </w:r>
      <w:r w:rsidRPr="00EF7B46">
        <w:rPr>
          <w:rFonts w:ascii="Times New Roman" w:hAnsi="Times New Roman" w:cs="Times New Roman"/>
          <w:sz w:val="24"/>
          <w:szCs w:val="24"/>
        </w:rPr>
        <w:tab/>
      </w:r>
      <w:r w:rsidRPr="00EF7B46">
        <w:rPr>
          <w:rFonts w:ascii="Times New Roman" w:hAnsi="Times New Roman" w:cs="Times New Roman"/>
          <w:sz w:val="24"/>
          <w:szCs w:val="24"/>
        </w:rPr>
        <w:tab/>
        <w:t>c.Monogamy</w:t>
      </w:r>
      <w:r w:rsidRPr="00EF7B46">
        <w:rPr>
          <w:rFonts w:ascii="Times New Roman" w:hAnsi="Times New Roman" w:cs="Times New Roman"/>
          <w:sz w:val="24"/>
          <w:szCs w:val="24"/>
        </w:rPr>
        <w:tab/>
      </w:r>
      <w:r w:rsidRPr="00EF7B46">
        <w:rPr>
          <w:rFonts w:ascii="Times New Roman" w:hAnsi="Times New Roman" w:cs="Times New Roman"/>
          <w:sz w:val="24"/>
          <w:szCs w:val="24"/>
        </w:rPr>
        <w:tab/>
        <w:t>d.Classicogamy</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Sameera prefers to travel on foot for short distances. She is a __.</w:t>
      </w:r>
    </w:p>
    <w:p w:rsidR="00F80A4E"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Pedlar</w:t>
      </w:r>
      <w:r w:rsidRPr="00EF7B46">
        <w:rPr>
          <w:rFonts w:ascii="Times New Roman" w:hAnsi="Times New Roman" w:cs="Times New Roman"/>
          <w:sz w:val="24"/>
          <w:szCs w:val="24"/>
        </w:rPr>
        <w:tab/>
      </w:r>
      <w:r w:rsidRPr="00EF7B46">
        <w:rPr>
          <w:rFonts w:ascii="Times New Roman" w:hAnsi="Times New Roman" w:cs="Times New Roman"/>
          <w:sz w:val="24"/>
          <w:szCs w:val="24"/>
        </w:rPr>
        <w:tab/>
      </w:r>
      <w:r w:rsidRPr="00EF7B46">
        <w:rPr>
          <w:rFonts w:ascii="Times New Roman" w:hAnsi="Times New Roman" w:cs="Times New Roman"/>
          <w:sz w:val="24"/>
          <w:szCs w:val="24"/>
        </w:rPr>
        <w:tab/>
        <w:t>b.Pedestrian</w:t>
      </w:r>
      <w:r w:rsidRPr="00EF7B46">
        <w:rPr>
          <w:rFonts w:ascii="Times New Roman" w:hAnsi="Times New Roman" w:cs="Times New Roman"/>
          <w:sz w:val="24"/>
          <w:szCs w:val="24"/>
        </w:rPr>
        <w:tab/>
      </w:r>
      <w:r w:rsidRPr="00EF7B46">
        <w:rPr>
          <w:rFonts w:ascii="Times New Roman" w:hAnsi="Times New Roman" w:cs="Times New Roman"/>
          <w:sz w:val="24"/>
          <w:szCs w:val="24"/>
        </w:rPr>
        <w:tab/>
        <w:t>c.Jogger</w:t>
      </w:r>
      <w:r w:rsidRPr="00EF7B46">
        <w:rPr>
          <w:rFonts w:ascii="Times New Roman" w:hAnsi="Times New Roman" w:cs="Times New Roman"/>
          <w:sz w:val="24"/>
          <w:szCs w:val="24"/>
        </w:rPr>
        <w:tab/>
      </w:r>
      <w:r w:rsidRPr="00EF7B46">
        <w:rPr>
          <w:rFonts w:ascii="Times New Roman" w:hAnsi="Times New Roman" w:cs="Times New Roman"/>
          <w:sz w:val="24"/>
          <w:szCs w:val="24"/>
        </w:rPr>
        <w:tab/>
        <w:t>d.Stickler</w:t>
      </w:r>
    </w:p>
    <w:p w:rsidR="00A8673C" w:rsidRDefault="00A8673C" w:rsidP="00A8673C">
      <w:pPr>
        <w:shd w:val="clear" w:color="auto" w:fill="FFFFFF"/>
        <w:spacing w:after="0"/>
        <w:ind w:left="1080"/>
        <w:jc w:val="right"/>
        <w:rPr>
          <w:rFonts w:ascii="Times New Roman" w:hAnsi="Times New Roman" w:cs="Times New Roman"/>
          <w:sz w:val="24"/>
          <w:szCs w:val="24"/>
        </w:rPr>
      </w:pPr>
      <w:r>
        <w:rPr>
          <w:rFonts w:ascii="Times New Roman" w:hAnsi="Times New Roman" w:cs="Times New Roman"/>
          <w:sz w:val="24"/>
          <w:szCs w:val="24"/>
        </w:rPr>
        <w:t>P.T.O.</w:t>
      </w:r>
    </w:p>
    <w:p w:rsidR="00A8673C" w:rsidRDefault="00A8673C" w:rsidP="00A8673C">
      <w:pPr>
        <w:shd w:val="clear" w:color="auto" w:fill="FFFFFF"/>
        <w:spacing w:after="0"/>
        <w:ind w:left="1080"/>
        <w:jc w:val="both"/>
        <w:rPr>
          <w:rFonts w:ascii="Times New Roman" w:hAnsi="Times New Roman" w:cs="Times New Roman"/>
          <w:sz w:val="24"/>
          <w:szCs w:val="24"/>
        </w:rPr>
      </w:pPr>
    </w:p>
    <w:p w:rsidR="00A8673C" w:rsidRDefault="00A8673C" w:rsidP="00A8673C">
      <w:pPr>
        <w:shd w:val="clear" w:color="auto" w:fill="FFFFFF"/>
        <w:spacing w:after="0"/>
        <w:ind w:left="1080"/>
        <w:jc w:val="both"/>
        <w:rPr>
          <w:rFonts w:ascii="Times New Roman" w:hAnsi="Times New Roman" w:cs="Times New Roman"/>
          <w:sz w:val="24"/>
          <w:szCs w:val="24"/>
        </w:rPr>
      </w:pPr>
    </w:p>
    <w:p w:rsidR="00447420" w:rsidRDefault="00447420" w:rsidP="00A8673C">
      <w:pPr>
        <w:shd w:val="clear" w:color="auto" w:fill="FFFFFF"/>
        <w:spacing w:after="0"/>
        <w:ind w:left="1080"/>
        <w:jc w:val="both"/>
        <w:rPr>
          <w:rFonts w:ascii="Times New Roman" w:hAnsi="Times New Roman" w:cs="Times New Roman"/>
          <w:sz w:val="24"/>
          <w:szCs w:val="24"/>
        </w:rPr>
      </w:pPr>
    </w:p>
    <w:p w:rsidR="00447420" w:rsidRDefault="00447420" w:rsidP="00A8673C">
      <w:pPr>
        <w:shd w:val="clear" w:color="auto" w:fill="FFFFFF"/>
        <w:spacing w:after="0"/>
        <w:ind w:left="1080"/>
        <w:jc w:val="both"/>
        <w:rPr>
          <w:rFonts w:ascii="Times New Roman" w:hAnsi="Times New Roman" w:cs="Times New Roman"/>
          <w:sz w:val="24"/>
          <w:szCs w:val="24"/>
        </w:rPr>
      </w:pPr>
    </w:p>
    <w:p w:rsidR="00A8673C" w:rsidRPr="00A8673C" w:rsidRDefault="00A8673C" w:rsidP="00A8673C">
      <w:pPr>
        <w:spacing w:after="0" w:line="240" w:lineRule="auto"/>
        <w:jc w:val="right"/>
        <w:rPr>
          <w:rFonts w:ascii="Times New Roman" w:hAnsi="Times New Roman" w:cs="Times New Roman"/>
          <w:b/>
          <w:sz w:val="28"/>
          <w:szCs w:val="28"/>
        </w:rPr>
      </w:pPr>
      <w:r w:rsidRPr="00A8673C">
        <w:rPr>
          <w:rFonts w:ascii="Times New Roman" w:hAnsi="Times New Roman" w:cs="Times New Roman"/>
          <w:b/>
          <w:sz w:val="28"/>
          <w:szCs w:val="28"/>
        </w:rPr>
        <w:t>20EC203/20IT203/20ME203</w:t>
      </w:r>
    </w:p>
    <w:p w:rsidR="00A8673C" w:rsidRPr="00A8673C" w:rsidRDefault="00A8673C" w:rsidP="00A8673C">
      <w:pPr>
        <w:spacing w:after="0" w:line="240" w:lineRule="auto"/>
        <w:jc w:val="right"/>
        <w:rPr>
          <w:rFonts w:ascii="Times New Roman" w:hAnsi="Times New Roman" w:cs="Times New Roman"/>
          <w:b/>
          <w:sz w:val="32"/>
          <w:szCs w:val="32"/>
        </w:rPr>
      </w:pPr>
      <w:r w:rsidRPr="00A8673C">
        <w:rPr>
          <w:rFonts w:ascii="Times New Roman" w:hAnsi="Times New Roman" w:cs="Times New Roman"/>
          <w:b/>
          <w:sz w:val="28"/>
          <w:szCs w:val="28"/>
        </w:rPr>
        <w:t>(</w:t>
      </w:r>
      <w:r w:rsidRPr="00A8673C">
        <w:rPr>
          <w:rFonts w:ascii="Times New Roman" w:hAnsi="Times New Roman" w:cs="Times New Roman"/>
          <w:b/>
          <w:sz w:val="28"/>
          <w:szCs w:val="28"/>
          <w:lang w:val="en-IN"/>
        </w:rPr>
        <w:t>20E</w:t>
      </w:r>
      <w:r w:rsidRPr="00A8673C">
        <w:rPr>
          <w:rFonts w:ascii="Times New Roman" w:hAnsi="Times New Roman" w:cs="Times New Roman"/>
          <w:b/>
          <w:sz w:val="28"/>
          <w:szCs w:val="28"/>
        </w:rPr>
        <w:t>L001)</w:t>
      </w:r>
    </w:p>
    <w:p w:rsidR="00F80A4E" w:rsidRPr="00EF7B46" w:rsidRDefault="00F80A4E" w:rsidP="00F80A4E">
      <w:pPr>
        <w:pStyle w:val="ListParagraph"/>
        <w:numPr>
          <w:ilvl w:val="0"/>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 xml:space="preserve">The doctors have put him for a blood purification process as his kidneys malfunctions. He is under ___. </w:t>
      </w:r>
    </w:p>
    <w:p w:rsidR="00F80A4E" w:rsidRPr="00EF7B46" w:rsidRDefault="00F80A4E" w:rsidP="00F80A4E">
      <w:pPr>
        <w:pStyle w:val="ListParagraph"/>
        <w:numPr>
          <w:ilvl w:val="1"/>
          <w:numId w:val="16"/>
        </w:numPr>
        <w:shd w:val="clear" w:color="auto" w:fill="FFFFFF"/>
        <w:spacing w:after="0"/>
        <w:jc w:val="both"/>
        <w:rPr>
          <w:rFonts w:ascii="Times New Roman" w:hAnsi="Times New Roman" w:cs="Times New Roman"/>
          <w:sz w:val="24"/>
          <w:szCs w:val="24"/>
        </w:rPr>
      </w:pPr>
      <w:r w:rsidRPr="00EF7B46">
        <w:rPr>
          <w:rFonts w:ascii="Times New Roman" w:hAnsi="Times New Roman" w:cs="Times New Roman"/>
          <w:sz w:val="24"/>
          <w:szCs w:val="24"/>
        </w:rPr>
        <w:t>Dialysis</w:t>
      </w:r>
      <w:r w:rsidRPr="00EF7B46">
        <w:rPr>
          <w:rFonts w:ascii="Times New Roman" w:hAnsi="Times New Roman" w:cs="Times New Roman"/>
          <w:sz w:val="24"/>
          <w:szCs w:val="24"/>
        </w:rPr>
        <w:tab/>
      </w:r>
      <w:r w:rsidRPr="00EF7B46">
        <w:rPr>
          <w:rFonts w:ascii="Times New Roman" w:hAnsi="Times New Roman" w:cs="Times New Roman"/>
          <w:sz w:val="24"/>
          <w:szCs w:val="24"/>
        </w:rPr>
        <w:tab/>
        <w:t>b.Ventilation</w:t>
      </w:r>
      <w:r w:rsidRPr="00EF7B46">
        <w:rPr>
          <w:rFonts w:ascii="Times New Roman" w:hAnsi="Times New Roman" w:cs="Times New Roman"/>
          <w:sz w:val="24"/>
          <w:szCs w:val="24"/>
        </w:rPr>
        <w:tab/>
      </w:r>
      <w:r w:rsidRPr="00EF7B46">
        <w:rPr>
          <w:rFonts w:ascii="Times New Roman" w:hAnsi="Times New Roman" w:cs="Times New Roman"/>
          <w:sz w:val="24"/>
          <w:szCs w:val="24"/>
        </w:rPr>
        <w:tab/>
        <w:t>c.Integration</w:t>
      </w:r>
      <w:r w:rsidRPr="00EF7B46">
        <w:rPr>
          <w:rFonts w:ascii="Times New Roman" w:hAnsi="Times New Roman" w:cs="Times New Roman"/>
          <w:sz w:val="24"/>
          <w:szCs w:val="24"/>
        </w:rPr>
        <w:tab/>
      </w:r>
      <w:r w:rsidRPr="00EF7B46">
        <w:rPr>
          <w:rFonts w:ascii="Times New Roman" w:hAnsi="Times New Roman" w:cs="Times New Roman"/>
          <w:sz w:val="24"/>
          <w:szCs w:val="24"/>
        </w:rPr>
        <w:tab/>
        <w:t>d.Catharsis</w:t>
      </w:r>
      <w:r w:rsidRPr="00EF7B46">
        <w:rPr>
          <w:rFonts w:ascii="Times New Roman" w:hAnsi="Times New Roman" w:cs="Times New Roman"/>
          <w:b/>
          <w:sz w:val="24"/>
          <w:szCs w:val="24"/>
        </w:rPr>
        <w:t xml:space="preserve"> </w:t>
      </w:r>
    </w:p>
    <w:p w:rsidR="00E87926" w:rsidRPr="00EF7B46" w:rsidRDefault="00A823AB" w:rsidP="00F80A4E">
      <w:pPr>
        <w:shd w:val="clear" w:color="auto" w:fill="FFFFFF"/>
        <w:spacing w:after="0"/>
        <w:jc w:val="center"/>
        <w:rPr>
          <w:rFonts w:ascii="Times New Roman" w:hAnsi="Times New Roman" w:cs="Times New Roman"/>
          <w:b/>
          <w:sz w:val="23"/>
          <w:szCs w:val="23"/>
        </w:rPr>
      </w:pPr>
      <w:r w:rsidRPr="00EF7B46">
        <w:rPr>
          <w:rFonts w:ascii="Times New Roman" w:hAnsi="Times New Roman" w:cs="Times New Roman"/>
          <w:b/>
          <w:sz w:val="23"/>
          <w:szCs w:val="23"/>
        </w:rPr>
        <w:t>(OR)</w:t>
      </w:r>
    </w:p>
    <w:p w:rsidR="00E87926" w:rsidRPr="00EF7B46" w:rsidRDefault="00E87926">
      <w:pPr>
        <w:shd w:val="clear" w:color="auto" w:fill="FFFFFF"/>
        <w:spacing w:after="0" w:line="240" w:lineRule="auto"/>
        <w:jc w:val="center"/>
        <w:rPr>
          <w:rFonts w:ascii="Times New Roman" w:hAnsi="Times New Roman" w:cs="Times New Roman"/>
          <w:b/>
          <w:sz w:val="23"/>
          <w:szCs w:val="23"/>
        </w:rPr>
      </w:pPr>
    </w:p>
    <w:p w:rsidR="00E87926" w:rsidRPr="00EF7B46" w:rsidRDefault="00A823AB">
      <w:pPr>
        <w:pStyle w:val="Default"/>
        <w:rPr>
          <w:b/>
          <w:color w:val="auto"/>
        </w:rPr>
      </w:pPr>
      <w:r w:rsidRPr="00EF7B46">
        <w:rPr>
          <w:b/>
          <w:color w:val="auto"/>
        </w:rPr>
        <w:t xml:space="preserve">7. a. Rewrite the given sentences as directed </w:t>
      </w:r>
      <w:r w:rsidRPr="00EF7B46">
        <w:rPr>
          <w:b/>
          <w:color w:val="auto"/>
        </w:rPr>
        <w:tab/>
      </w:r>
      <w:r w:rsidRPr="00EF7B46">
        <w:rPr>
          <w:b/>
          <w:color w:val="auto"/>
        </w:rPr>
        <w:tab/>
      </w:r>
      <w:r w:rsidRPr="00EF7B46">
        <w:rPr>
          <w:b/>
          <w:color w:val="auto"/>
        </w:rPr>
        <w:tab/>
      </w:r>
      <w:r w:rsidRPr="00EF7B46">
        <w:rPr>
          <w:b/>
          <w:color w:val="auto"/>
        </w:rPr>
        <w:tab/>
      </w:r>
      <w:r w:rsidRPr="00EF7B46">
        <w:rPr>
          <w:b/>
          <w:color w:val="auto"/>
        </w:rPr>
        <w:tab/>
        <w:t xml:space="preserve">            </w:t>
      </w:r>
      <w:r w:rsidR="008E6E9A">
        <w:rPr>
          <w:b/>
          <w:color w:val="auto"/>
        </w:rPr>
        <w:t xml:space="preserve">                   </w:t>
      </w:r>
      <w:r w:rsidRPr="00EF7B46">
        <w:rPr>
          <w:b/>
          <w:color w:val="auto"/>
        </w:rPr>
        <w:t>7M</w:t>
      </w:r>
    </w:p>
    <w:p w:rsidR="00E87926" w:rsidRPr="00A8673C" w:rsidRDefault="00E87926">
      <w:pPr>
        <w:pStyle w:val="Default"/>
        <w:rPr>
          <w:b/>
          <w:color w:val="auto"/>
          <w:sz w:val="6"/>
        </w:rPr>
      </w:pPr>
    </w:p>
    <w:p w:rsidR="00E87926" w:rsidRPr="00EF7B46" w:rsidRDefault="00A823AB">
      <w:pPr>
        <w:pStyle w:val="NormalWeb"/>
        <w:spacing w:before="0" w:beforeAutospacing="0" w:after="0" w:afterAutospacing="0"/>
      </w:pPr>
      <w:r w:rsidRPr="00EF7B46">
        <w:t xml:space="preserve"> i.</w:t>
      </w:r>
      <w:r w:rsidR="005144A2" w:rsidRPr="00EF7B46">
        <w:t xml:space="preserve"> </w:t>
      </w:r>
      <w:r w:rsidR="005144A2" w:rsidRPr="00EF7B46">
        <w:rPr>
          <w:rFonts w:eastAsia="Arial"/>
        </w:rPr>
        <w:t xml:space="preserve">The boy’s work pleased the teacher. </w:t>
      </w:r>
      <w:r w:rsidRPr="00EF7B46">
        <w:t>(Change voice of the sentence)</w:t>
      </w:r>
    </w:p>
    <w:p w:rsidR="00E87926" w:rsidRPr="00EF7B46" w:rsidRDefault="005144A2" w:rsidP="005144A2">
      <w:pPr>
        <w:tabs>
          <w:tab w:val="left" w:pos="720"/>
        </w:tabs>
        <w:spacing w:after="0" w:line="26" w:lineRule="atLeast"/>
        <w:jc w:val="both"/>
        <w:textAlignment w:val="baseline"/>
        <w:rPr>
          <w:rFonts w:ascii="Times New Roman" w:hAnsi="Times New Roman" w:cs="Times New Roman"/>
        </w:rPr>
      </w:pPr>
      <w:r w:rsidRPr="00EF7B46">
        <w:rPr>
          <w:rFonts w:ascii="Times New Roman" w:hAnsi="Times New Roman" w:cs="Times New Roman"/>
        </w:rPr>
        <w:t>ii.  The building was damaged by the fire.</w:t>
      </w:r>
      <w:r w:rsidR="00A823AB" w:rsidRPr="00EF7B46">
        <w:rPr>
          <w:rFonts w:ascii="Times New Roman" w:eastAsia="sans-serif" w:hAnsi="Times New Roman" w:cs="Times New Roman"/>
          <w:sz w:val="24"/>
          <w:szCs w:val="24"/>
          <w:shd w:val="clear" w:color="auto" w:fill="FFFFFF"/>
        </w:rPr>
        <w:t xml:space="preserve">  </w:t>
      </w:r>
      <w:r w:rsidR="00A823AB" w:rsidRPr="00EF7B46">
        <w:rPr>
          <w:rFonts w:ascii="Times New Roman" w:hAnsi="Times New Roman" w:cs="Times New Roman"/>
        </w:rPr>
        <w:t>(Change voice of the sentence)</w:t>
      </w:r>
    </w:p>
    <w:p w:rsidR="00E87926" w:rsidRPr="00EF7B46" w:rsidRDefault="00A823AB">
      <w:pPr>
        <w:spacing w:after="0"/>
        <w:jc w:val="both"/>
        <w:rPr>
          <w:rFonts w:ascii="Times New Roman" w:eastAsia="Segoe UI" w:hAnsi="Times New Roman" w:cs="Times New Roman"/>
          <w:sz w:val="24"/>
          <w:szCs w:val="24"/>
          <w:shd w:val="clear" w:color="auto" w:fill="FFFFFF"/>
        </w:rPr>
      </w:pPr>
      <w:r w:rsidRPr="00EF7B46">
        <w:rPr>
          <w:rFonts w:ascii="Times New Roman" w:hAnsi="Times New Roman" w:cs="Times New Roman"/>
          <w:sz w:val="24"/>
          <w:szCs w:val="24"/>
        </w:rPr>
        <w:t>iii.</w:t>
      </w:r>
      <w:r w:rsidR="00AE62D2" w:rsidRPr="00EF7B46">
        <w:rPr>
          <w:rFonts w:ascii="Times New Roman" w:hAnsi="Times New Roman" w:cs="Times New Roman"/>
        </w:rPr>
        <w:t xml:space="preserve"> </w:t>
      </w:r>
      <w:r w:rsidR="00AE62D2" w:rsidRPr="00EF7B46">
        <w:rPr>
          <w:rFonts w:ascii="Times New Roman" w:eastAsia="Segoe UI" w:hAnsi="Times New Roman" w:cs="Times New Roman"/>
          <w:sz w:val="24"/>
          <w:szCs w:val="24"/>
          <w:shd w:val="clear" w:color="auto" w:fill="FFFFFF"/>
        </w:rPr>
        <w:t xml:space="preserve">Who taught you French? </w:t>
      </w:r>
      <w:r w:rsidRPr="00EF7B46">
        <w:rPr>
          <w:rFonts w:ascii="Times New Roman" w:eastAsia="Segoe UI" w:hAnsi="Times New Roman" w:cs="Times New Roman"/>
          <w:sz w:val="24"/>
          <w:szCs w:val="24"/>
          <w:shd w:val="clear" w:color="auto" w:fill="FFFFFF"/>
        </w:rPr>
        <w:t>(</w:t>
      </w:r>
      <w:r w:rsidRPr="00EF7B46">
        <w:rPr>
          <w:rFonts w:ascii="Times New Roman" w:hAnsi="Times New Roman" w:cs="Times New Roman"/>
          <w:sz w:val="24"/>
          <w:szCs w:val="24"/>
        </w:rPr>
        <w:t>Change voice of the sentence)</w:t>
      </w:r>
    </w:p>
    <w:p w:rsidR="00E87926" w:rsidRPr="00EF7B46" w:rsidRDefault="00A823AB" w:rsidP="00D40731">
      <w:pPr>
        <w:spacing w:after="0"/>
        <w:jc w:val="both"/>
        <w:rPr>
          <w:rFonts w:ascii="Times New Roman" w:eastAsia="Segoe UI" w:hAnsi="Times New Roman" w:cs="Times New Roman"/>
          <w:sz w:val="24"/>
          <w:szCs w:val="24"/>
          <w:shd w:val="clear" w:color="auto" w:fill="FFFFFF"/>
        </w:rPr>
      </w:pPr>
      <w:r w:rsidRPr="00EF7B46">
        <w:rPr>
          <w:rFonts w:ascii="Times New Roman" w:eastAsia="sans-serif" w:hAnsi="Times New Roman" w:cs="Times New Roman"/>
          <w:sz w:val="24"/>
          <w:szCs w:val="24"/>
          <w:shd w:val="clear" w:color="auto" w:fill="FFFFFF"/>
        </w:rPr>
        <w:t>iv.</w:t>
      </w:r>
      <w:r w:rsidR="00D40731" w:rsidRPr="00EF7B46">
        <w:rPr>
          <w:rFonts w:ascii="Times New Roman" w:hAnsi="Times New Roman" w:cs="Times New Roman"/>
        </w:rPr>
        <w:t xml:space="preserve"> </w:t>
      </w:r>
      <w:r w:rsidR="00D40731" w:rsidRPr="00EF7B46">
        <w:rPr>
          <w:rFonts w:ascii="Times New Roman" w:eastAsia="sans-serif" w:hAnsi="Times New Roman" w:cs="Times New Roman"/>
          <w:sz w:val="24"/>
          <w:szCs w:val="24"/>
          <w:shd w:val="clear" w:color="auto" w:fill="FFFFFF"/>
        </w:rPr>
        <w:t>You will be given a ticket by the manager</w:t>
      </w:r>
      <w:r w:rsidRPr="00EF7B46">
        <w:rPr>
          <w:rFonts w:ascii="Times New Roman" w:eastAsia="sans-serif" w:hAnsi="Times New Roman" w:cs="Times New Roman"/>
          <w:sz w:val="24"/>
          <w:szCs w:val="24"/>
          <w:shd w:val="clear" w:color="auto" w:fill="FFFFFF"/>
        </w:rPr>
        <w:t>.</w:t>
      </w:r>
      <w:r w:rsidR="00D40731" w:rsidRPr="00EF7B46">
        <w:rPr>
          <w:rFonts w:ascii="Times New Roman" w:eastAsia="sans-serif" w:hAnsi="Times New Roman" w:cs="Times New Roman"/>
          <w:sz w:val="24"/>
          <w:szCs w:val="24"/>
          <w:shd w:val="clear" w:color="auto" w:fill="FFFFFF"/>
        </w:rPr>
        <w:t xml:space="preserve"> </w:t>
      </w:r>
      <w:r w:rsidRPr="00EF7B46">
        <w:rPr>
          <w:rFonts w:ascii="Times New Roman" w:eastAsia="Segoe UI" w:hAnsi="Times New Roman" w:cs="Times New Roman"/>
          <w:sz w:val="24"/>
          <w:szCs w:val="24"/>
          <w:shd w:val="clear" w:color="auto" w:fill="FFFFFF"/>
        </w:rPr>
        <w:t>(</w:t>
      </w:r>
      <w:r w:rsidRPr="00EF7B46">
        <w:rPr>
          <w:rFonts w:ascii="Times New Roman" w:hAnsi="Times New Roman" w:cs="Times New Roman"/>
          <w:sz w:val="24"/>
          <w:szCs w:val="24"/>
        </w:rPr>
        <w:t>Change voice of the sentence)</w:t>
      </w:r>
    </w:p>
    <w:p w:rsidR="00E87926" w:rsidRPr="00EF7B46" w:rsidRDefault="00A823AB" w:rsidP="004E0381">
      <w:pPr>
        <w:tabs>
          <w:tab w:val="left" w:pos="6059"/>
        </w:tabs>
        <w:spacing w:after="0" w:line="240" w:lineRule="auto"/>
        <w:jc w:val="both"/>
        <w:rPr>
          <w:rFonts w:ascii="Times New Roman" w:hAnsi="Times New Roman" w:cs="Times New Roman"/>
          <w:sz w:val="24"/>
          <w:szCs w:val="24"/>
        </w:rPr>
      </w:pPr>
      <w:r w:rsidRPr="00EF7B46">
        <w:rPr>
          <w:rFonts w:ascii="Times New Roman" w:hAnsi="Times New Roman" w:cs="Times New Roman"/>
          <w:sz w:val="24"/>
          <w:szCs w:val="24"/>
        </w:rPr>
        <w:t xml:space="preserve">v. </w:t>
      </w:r>
      <w:r w:rsidR="00D40731" w:rsidRPr="00EF7B46">
        <w:rPr>
          <w:rFonts w:ascii="Times New Roman" w:hAnsi="Times New Roman" w:cs="Times New Roman"/>
          <w:sz w:val="24"/>
          <w:szCs w:val="24"/>
        </w:rPr>
        <w:t xml:space="preserve">He said, “I was doing it.” </w:t>
      </w:r>
      <w:r w:rsidRPr="00EF7B46">
        <w:rPr>
          <w:rFonts w:ascii="Times New Roman" w:hAnsi="Times New Roman" w:cs="Times New Roman"/>
          <w:sz w:val="24"/>
          <w:szCs w:val="24"/>
        </w:rPr>
        <w:t>(Write the sentence in other speech)</w:t>
      </w:r>
    </w:p>
    <w:p w:rsidR="00E87926" w:rsidRPr="00EF7B46" w:rsidRDefault="00A823AB" w:rsidP="004E0381">
      <w:pPr>
        <w:spacing w:after="0"/>
        <w:jc w:val="both"/>
        <w:rPr>
          <w:rFonts w:ascii="Times New Roman" w:hAnsi="Times New Roman" w:cs="Times New Roman"/>
          <w:sz w:val="24"/>
          <w:szCs w:val="24"/>
        </w:rPr>
      </w:pPr>
      <w:r w:rsidRPr="00EF7B46">
        <w:rPr>
          <w:rFonts w:ascii="Times New Roman" w:eastAsia="sans-serif" w:hAnsi="Times New Roman" w:cs="Times New Roman"/>
          <w:sz w:val="24"/>
          <w:szCs w:val="24"/>
          <w:shd w:val="clear" w:color="auto" w:fill="FFFFFF"/>
        </w:rPr>
        <w:t>vi.</w:t>
      </w:r>
      <w:r w:rsidR="00F7018E" w:rsidRPr="00EF7B46">
        <w:rPr>
          <w:rFonts w:ascii="Times New Roman" w:hAnsi="Times New Roman" w:cs="Times New Roman"/>
        </w:rPr>
        <w:t xml:space="preserve"> </w:t>
      </w:r>
      <w:r w:rsidR="00F7018E" w:rsidRPr="00EF7B46">
        <w:rPr>
          <w:rFonts w:ascii="Times New Roman" w:eastAsia="sans-serif" w:hAnsi="Times New Roman" w:cs="Times New Roman"/>
          <w:sz w:val="24"/>
          <w:szCs w:val="24"/>
          <w:shd w:val="clear" w:color="auto" w:fill="FFFFFF"/>
        </w:rPr>
        <w:t xml:space="preserve">The lady asked me how my uncle was. </w:t>
      </w:r>
      <w:r w:rsidRPr="00EF7B46">
        <w:rPr>
          <w:rFonts w:ascii="Times New Roman" w:hAnsi="Times New Roman" w:cs="Times New Roman"/>
          <w:sz w:val="24"/>
          <w:szCs w:val="24"/>
        </w:rPr>
        <w:t>(Write the sentence in other speech)</w:t>
      </w:r>
    </w:p>
    <w:p w:rsidR="00E87926" w:rsidRPr="00EF7B46" w:rsidRDefault="00A823AB">
      <w:pPr>
        <w:tabs>
          <w:tab w:val="left" w:pos="720"/>
        </w:tabs>
        <w:spacing w:after="0"/>
        <w:jc w:val="both"/>
        <w:rPr>
          <w:rFonts w:ascii="Times New Roman" w:hAnsi="Times New Roman" w:cs="Times New Roman"/>
          <w:sz w:val="24"/>
          <w:szCs w:val="24"/>
        </w:rPr>
      </w:pPr>
      <w:r w:rsidRPr="00EF7B46">
        <w:rPr>
          <w:rFonts w:ascii="Times New Roman" w:eastAsia="sans-serif" w:hAnsi="Times New Roman" w:cs="Times New Roman"/>
          <w:sz w:val="24"/>
          <w:szCs w:val="24"/>
          <w:shd w:val="clear" w:color="auto" w:fill="FFFFFF"/>
        </w:rPr>
        <w:t xml:space="preserve"> vii .</w:t>
      </w:r>
      <w:r w:rsidR="004E0381" w:rsidRPr="00EF7B46">
        <w:rPr>
          <w:rFonts w:ascii="Times New Roman" w:hAnsi="Times New Roman" w:cs="Times New Roman"/>
        </w:rPr>
        <w:t xml:space="preserve"> </w:t>
      </w:r>
      <w:r w:rsidR="004E0381" w:rsidRPr="00EF7B46">
        <w:rPr>
          <w:rFonts w:ascii="Times New Roman" w:eastAsia="sans-serif" w:hAnsi="Times New Roman" w:cs="Times New Roman"/>
          <w:sz w:val="24"/>
          <w:szCs w:val="24"/>
          <w:shd w:val="clear" w:color="auto" w:fill="FFFFFF"/>
        </w:rPr>
        <w:t>He bade his friends goodbye</w:t>
      </w:r>
      <w:r w:rsidRPr="00EF7B46">
        <w:rPr>
          <w:rFonts w:ascii="Times New Roman" w:eastAsia="sans-serif" w:hAnsi="Times New Roman" w:cs="Times New Roman"/>
          <w:sz w:val="24"/>
          <w:szCs w:val="24"/>
          <w:shd w:val="clear" w:color="auto" w:fill="FFFFFF"/>
        </w:rPr>
        <w:t xml:space="preserve">. </w:t>
      </w:r>
      <w:r w:rsidRPr="00EF7B46">
        <w:rPr>
          <w:rFonts w:ascii="Times New Roman" w:hAnsi="Times New Roman" w:cs="Times New Roman"/>
          <w:sz w:val="24"/>
          <w:szCs w:val="24"/>
        </w:rPr>
        <w:t xml:space="preserve"> (Write the sentence in other speech)</w:t>
      </w:r>
    </w:p>
    <w:p w:rsidR="00E87926" w:rsidRPr="00A8673C" w:rsidRDefault="00E87926" w:rsidP="005144A2">
      <w:pPr>
        <w:tabs>
          <w:tab w:val="left" w:pos="6059"/>
        </w:tabs>
        <w:spacing w:after="0" w:line="240" w:lineRule="auto"/>
        <w:rPr>
          <w:rFonts w:ascii="Times New Roman" w:hAnsi="Times New Roman" w:cs="Times New Roman"/>
          <w:sz w:val="8"/>
          <w:szCs w:val="24"/>
        </w:rPr>
      </w:pPr>
    </w:p>
    <w:p w:rsidR="00E87926" w:rsidRPr="00EF7B46" w:rsidRDefault="00A823AB">
      <w:pPr>
        <w:pStyle w:val="Default"/>
        <w:rPr>
          <w:b/>
          <w:color w:val="auto"/>
          <w:sz w:val="22"/>
          <w:szCs w:val="22"/>
        </w:rPr>
      </w:pPr>
      <w:r w:rsidRPr="00EF7B46">
        <w:rPr>
          <w:b/>
          <w:color w:val="auto"/>
          <w:sz w:val="22"/>
          <w:szCs w:val="22"/>
        </w:rPr>
        <w:t xml:space="preserve">b. Read the given passage and write the summary of it suggesting a suitable title.     </w:t>
      </w:r>
      <w:r w:rsidRPr="00EF7B46">
        <w:rPr>
          <w:b/>
          <w:color w:val="auto"/>
          <w:sz w:val="22"/>
          <w:szCs w:val="22"/>
        </w:rPr>
        <w:tab/>
        <w:t xml:space="preserve">             </w:t>
      </w:r>
      <w:r w:rsidR="008E6E9A">
        <w:rPr>
          <w:b/>
          <w:color w:val="auto"/>
          <w:sz w:val="22"/>
          <w:szCs w:val="22"/>
        </w:rPr>
        <w:t xml:space="preserve">                      </w:t>
      </w:r>
      <w:r w:rsidRPr="00EF7B46">
        <w:rPr>
          <w:b/>
          <w:color w:val="auto"/>
          <w:sz w:val="22"/>
          <w:szCs w:val="22"/>
        </w:rPr>
        <w:t>7M</w:t>
      </w:r>
    </w:p>
    <w:p w:rsidR="00E87926" w:rsidRPr="00A8673C" w:rsidRDefault="00E87926">
      <w:pPr>
        <w:pStyle w:val="Default"/>
        <w:rPr>
          <w:b/>
          <w:color w:val="auto"/>
          <w:sz w:val="6"/>
          <w:szCs w:val="22"/>
        </w:rPr>
      </w:pPr>
    </w:p>
    <w:p w:rsidR="007D15CB" w:rsidRPr="00EF7B46" w:rsidRDefault="007D15CB" w:rsidP="007D15CB">
      <w:pPr>
        <w:tabs>
          <w:tab w:val="left" w:pos="360"/>
        </w:tabs>
        <w:spacing w:after="0" w:line="240" w:lineRule="auto"/>
        <w:ind w:right="29"/>
        <w:jc w:val="both"/>
        <w:rPr>
          <w:rFonts w:ascii="Times New Roman" w:eastAsia="SimSun" w:hAnsi="Times New Roman" w:cs="Times New Roman"/>
          <w:sz w:val="24"/>
          <w:szCs w:val="24"/>
          <w:lang w:eastAsia="zh-CN"/>
        </w:rPr>
      </w:pPr>
      <w:r w:rsidRPr="00EF7B46">
        <w:rPr>
          <w:rFonts w:ascii="Times New Roman" w:eastAsia="SimSun" w:hAnsi="Times New Roman" w:cs="Times New Roman"/>
          <w:sz w:val="24"/>
          <w:szCs w:val="24"/>
          <w:lang w:eastAsia="zh-CN"/>
        </w:rPr>
        <w:t>In his book Bury my Heart at Wounded Knee, Dee Brown describes the Indian kinship with nature: the land was their mother - ‘and one does not sell one’s mother’. Yet European notions of property gradually took hold, first with beads, blankets, guns; then fences, enclosures, deeds of purchase. Whole tribes were exterminated; then the buffalo on which they lived.</w:t>
      </w:r>
    </w:p>
    <w:p w:rsidR="007D15CB" w:rsidRPr="00EF7B46" w:rsidRDefault="007D15CB" w:rsidP="007D15CB">
      <w:pPr>
        <w:tabs>
          <w:tab w:val="left" w:pos="360"/>
        </w:tabs>
        <w:spacing w:after="0" w:line="240" w:lineRule="auto"/>
        <w:ind w:right="29"/>
        <w:jc w:val="both"/>
        <w:rPr>
          <w:rFonts w:ascii="Times New Roman" w:eastAsia="SimSun" w:hAnsi="Times New Roman" w:cs="Times New Roman"/>
          <w:sz w:val="24"/>
          <w:szCs w:val="24"/>
          <w:lang w:eastAsia="zh-CN"/>
        </w:rPr>
      </w:pPr>
      <w:r w:rsidRPr="00EF7B46">
        <w:rPr>
          <w:rFonts w:ascii="Times New Roman" w:eastAsia="SimSun" w:hAnsi="Times New Roman" w:cs="Times New Roman"/>
          <w:sz w:val="24"/>
          <w:szCs w:val="24"/>
          <w:lang w:eastAsia="zh-CN"/>
        </w:rPr>
        <w:t>‘The Indians killed only enough to supply their winter needs, ‘writes Brown, ‘stripping the meat to dry in the sun, storing marrow and fat in skins, treating sinews for bowstrings and thread, making spoons and cups of the horns, weaving their hair into ropes and belts, curing the hides for tepee covers, clothing and moccasins.’</w:t>
      </w:r>
    </w:p>
    <w:p w:rsidR="007D15CB" w:rsidRPr="00EF7B46" w:rsidRDefault="007D15CB" w:rsidP="007D15CB">
      <w:pPr>
        <w:tabs>
          <w:tab w:val="left" w:pos="360"/>
        </w:tabs>
        <w:spacing w:after="0" w:line="240" w:lineRule="auto"/>
        <w:ind w:right="29"/>
        <w:jc w:val="both"/>
        <w:rPr>
          <w:rFonts w:ascii="Times New Roman" w:eastAsia="SimSun" w:hAnsi="Times New Roman" w:cs="Times New Roman"/>
          <w:sz w:val="24"/>
          <w:szCs w:val="24"/>
          <w:lang w:eastAsia="zh-CN"/>
        </w:rPr>
      </w:pPr>
      <w:r w:rsidRPr="00EF7B46">
        <w:rPr>
          <w:rFonts w:ascii="Times New Roman" w:eastAsia="SimSun" w:hAnsi="Times New Roman" w:cs="Times New Roman"/>
          <w:sz w:val="24"/>
          <w:szCs w:val="24"/>
          <w:lang w:eastAsia="zh-CN"/>
        </w:rPr>
        <w:t>The monstrous slaughter of the buffalo that began in the 1870s had the double purpose of bringing in hides and depriving the Indian of his livelihood. The European hunter left everything but the skin to rot. Nearly four million buffalo were destroyed in two years so that civilisation might advance.</w:t>
      </w:r>
    </w:p>
    <w:p w:rsidR="00E87926" w:rsidRPr="00EF7B46" w:rsidRDefault="007D15CB" w:rsidP="007D15CB">
      <w:pPr>
        <w:tabs>
          <w:tab w:val="left" w:pos="360"/>
        </w:tabs>
        <w:spacing w:after="0" w:line="240" w:lineRule="auto"/>
        <w:ind w:right="29"/>
        <w:jc w:val="both"/>
        <w:rPr>
          <w:rFonts w:ascii="Times New Roman" w:hAnsi="Times New Roman" w:cs="Times New Roman"/>
          <w:b/>
        </w:rPr>
      </w:pPr>
      <w:r w:rsidRPr="00EF7B46">
        <w:rPr>
          <w:rFonts w:ascii="Times New Roman" w:eastAsia="SimSun" w:hAnsi="Times New Roman" w:cs="Times New Roman"/>
          <w:sz w:val="24"/>
          <w:szCs w:val="24"/>
          <w:lang w:eastAsia="zh-CN"/>
        </w:rPr>
        <w:t>Even on the reservations, the Indians were not left alone. Corrupt politicians and army officers funnelled in bad food, shoddy blankets and poisonous whisky. If minerals were found, the tribesmen were moved on again. At rare intervals in the story, a protesting white voice is heard. General Sandborn, who headed a peace commission to the Cheyenne after an army massacre of 105 women and children (and 28 men), told Washington: ‘For a mighty nation to carry on a war with a few struggling nomads is a spectacle most humiliating, a national crime so revolting that it must bring down on our posterity the judgment of heaven.’ Yet Sandborn went on to help the army wipe out the remaining Cheyenne. It took a final piece of planned butchery, in 1890 at Wounded Knee, to end resistance.</w:t>
      </w:r>
      <w:r w:rsidR="00A823AB" w:rsidRPr="00EF7B46">
        <w:rPr>
          <w:rFonts w:ascii="Times New Roman" w:hAnsi="Times New Roman" w:cs="Times New Roman"/>
          <w:b/>
        </w:rPr>
        <w:tab/>
      </w:r>
      <w:r w:rsidR="00A823AB" w:rsidRPr="00EF7B46">
        <w:rPr>
          <w:rFonts w:ascii="Times New Roman" w:hAnsi="Times New Roman" w:cs="Times New Roman"/>
          <w:b/>
        </w:rPr>
        <w:tab/>
      </w:r>
    </w:p>
    <w:p w:rsidR="00E87926" w:rsidRPr="00EF7B46" w:rsidRDefault="00A823AB">
      <w:pPr>
        <w:tabs>
          <w:tab w:val="left" w:pos="360"/>
        </w:tabs>
        <w:spacing w:after="0" w:line="240" w:lineRule="auto"/>
        <w:ind w:right="29"/>
        <w:rPr>
          <w:rFonts w:ascii="Times New Roman" w:hAnsi="Times New Roman" w:cs="Times New Roman"/>
          <w:b/>
        </w:rPr>
      </w:pP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rPr>
        <w:t>UNIT-IV</w:t>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Pr="00EF7B46">
        <w:rPr>
          <w:rFonts w:ascii="Times New Roman" w:hAnsi="Times New Roman" w:cs="Times New Roman"/>
          <w:b/>
          <w:sz w:val="24"/>
          <w:szCs w:val="24"/>
          <w:lang w:val="en-IN"/>
        </w:rPr>
        <w:tab/>
      </w:r>
      <w:r w:rsidR="008E6E9A">
        <w:rPr>
          <w:rFonts w:ascii="Times New Roman" w:hAnsi="Times New Roman" w:cs="Times New Roman"/>
          <w:b/>
          <w:sz w:val="24"/>
          <w:szCs w:val="24"/>
          <w:lang w:val="en-IN"/>
        </w:rPr>
        <w:t xml:space="preserve">            </w:t>
      </w:r>
      <w:r w:rsidRPr="00EF7B46">
        <w:rPr>
          <w:rFonts w:ascii="Times New Roman" w:hAnsi="Times New Roman" w:cs="Times New Roman"/>
          <w:b/>
        </w:rPr>
        <w:t>M       CO     BL</w:t>
      </w:r>
    </w:p>
    <w:p w:rsidR="00E87926" w:rsidRPr="00EF7B46" w:rsidRDefault="00A823AB">
      <w:pPr>
        <w:tabs>
          <w:tab w:val="left" w:pos="360"/>
        </w:tabs>
        <w:spacing w:after="0" w:line="240" w:lineRule="auto"/>
        <w:ind w:right="29"/>
        <w:rPr>
          <w:rFonts w:ascii="Times New Roman" w:hAnsi="Times New Roman" w:cs="Times New Roman"/>
          <w:b/>
          <w:sz w:val="24"/>
          <w:szCs w:val="24"/>
        </w:rPr>
      </w:pP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r>
      <w:r w:rsidRPr="00EF7B46">
        <w:rPr>
          <w:rFonts w:ascii="Times New Roman" w:hAnsi="Times New Roman" w:cs="Times New Roman"/>
          <w:b/>
        </w:rPr>
        <w:tab/>
        <w:t>14      1, 3      2,4</w:t>
      </w:r>
    </w:p>
    <w:p w:rsidR="00E87926" w:rsidRPr="00EF7B46" w:rsidRDefault="00A823AB">
      <w:pPr>
        <w:pStyle w:val="Default"/>
        <w:rPr>
          <w:b/>
          <w:color w:val="auto"/>
        </w:rPr>
      </w:pPr>
      <w:r w:rsidRPr="00EF7B46">
        <w:rPr>
          <w:b/>
          <w:color w:val="auto"/>
        </w:rPr>
        <w:t>8. a. The sentences in the given questions, when properly sequenced, form a coherent paragraph.   Identif</w:t>
      </w:r>
      <w:r w:rsidR="00A8673C">
        <w:rPr>
          <w:b/>
          <w:color w:val="auto"/>
        </w:rPr>
        <w:t>y and write the sequence of</w:t>
      </w:r>
      <w:r w:rsidR="00B048C4">
        <w:rPr>
          <w:b/>
          <w:color w:val="auto"/>
        </w:rPr>
        <w:t xml:space="preserve"> the question</w:t>
      </w:r>
      <w:r w:rsidRPr="00EF7B46">
        <w:rPr>
          <w:b/>
          <w:color w:val="auto"/>
        </w:rPr>
        <w:t>.</w:t>
      </w:r>
      <w:r w:rsidRPr="00EF7B46">
        <w:rPr>
          <w:b/>
          <w:color w:val="auto"/>
        </w:rPr>
        <w:tab/>
        <w:t xml:space="preserve">                        </w:t>
      </w:r>
      <w:r w:rsidR="008E6E9A">
        <w:rPr>
          <w:b/>
          <w:color w:val="auto"/>
        </w:rPr>
        <w:t xml:space="preserve">                                          </w:t>
      </w:r>
      <w:r w:rsidRPr="00EF7B46">
        <w:rPr>
          <w:b/>
          <w:color w:val="auto"/>
        </w:rPr>
        <w:t xml:space="preserve"> 7M</w:t>
      </w:r>
    </w:p>
    <w:p w:rsidR="00E87926" w:rsidRPr="00EF7B46" w:rsidRDefault="00E87926">
      <w:pPr>
        <w:pStyle w:val="Default"/>
        <w:rPr>
          <w:color w:val="auto"/>
          <w:sz w:val="22"/>
          <w:szCs w:val="22"/>
        </w:rPr>
      </w:pPr>
    </w:p>
    <w:p w:rsidR="00E87926" w:rsidRPr="00EF7B46" w:rsidRDefault="00A93AF5" w:rsidP="00A00A6D">
      <w:pPr>
        <w:pStyle w:val="Default"/>
        <w:numPr>
          <w:ilvl w:val="0"/>
          <w:numId w:val="17"/>
        </w:numPr>
        <w:rPr>
          <w:color w:val="auto"/>
          <w:sz w:val="22"/>
          <w:szCs w:val="22"/>
        </w:rPr>
      </w:pPr>
      <w:r w:rsidRPr="00EF7B46">
        <w:rPr>
          <w:color w:val="auto"/>
          <w:sz w:val="22"/>
          <w:szCs w:val="22"/>
        </w:rPr>
        <w:t>These categories of online learners find immense benefit in the autonomy and flexibility that these courses offer.</w:t>
      </w:r>
    </w:p>
    <w:p w:rsidR="00DA4D0E" w:rsidRPr="00EF7B46" w:rsidRDefault="00A93AF5" w:rsidP="00A00A6D">
      <w:pPr>
        <w:pStyle w:val="Default"/>
        <w:numPr>
          <w:ilvl w:val="0"/>
          <w:numId w:val="17"/>
        </w:numPr>
        <w:rPr>
          <w:color w:val="auto"/>
          <w:sz w:val="22"/>
          <w:szCs w:val="22"/>
        </w:rPr>
      </w:pPr>
      <w:r w:rsidRPr="00EF7B46">
        <w:rPr>
          <w:color w:val="auto"/>
          <w:sz w:val="22"/>
          <w:szCs w:val="22"/>
        </w:rPr>
        <w:t>Online learning can also help them take out some quiet time to study.</w:t>
      </w:r>
    </w:p>
    <w:p w:rsidR="00DA4D0E" w:rsidRPr="00EF7B46" w:rsidRDefault="00A93AF5" w:rsidP="00A00A6D">
      <w:pPr>
        <w:pStyle w:val="Default"/>
        <w:numPr>
          <w:ilvl w:val="0"/>
          <w:numId w:val="17"/>
        </w:numPr>
        <w:rPr>
          <w:color w:val="auto"/>
          <w:sz w:val="22"/>
          <w:szCs w:val="22"/>
        </w:rPr>
      </w:pPr>
      <w:r w:rsidRPr="00EF7B46">
        <w:rPr>
          <w:color w:val="auto"/>
          <w:sz w:val="22"/>
          <w:szCs w:val="22"/>
        </w:rPr>
        <w:t>Traditional schooling is now seeing an increased proliferation of virtual training materials and online courses.</w:t>
      </w:r>
    </w:p>
    <w:p w:rsidR="00DA4D0E" w:rsidRPr="00EF7B46" w:rsidRDefault="00A93AF5" w:rsidP="00A00A6D">
      <w:pPr>
        <w:pStyle w:val="Default"/>
        <w:numPr>
          <w:ilvl w:val="0"/>
          <w:numId w:val="17"/>
        </w:numPr>
        <w:rPr>
          <w:color w:val="auto"/>
          <w:sz w:val="22"/>
          <w:szCs w:val="22"/>
        </w:rPr>
      </w:pPr>
      <w:r w:rsidRPr="00EF7B46">
        <w:rPr>
          <w:color w:val="auto"/>
          <w:sz w:val="22"/>
          <w:szCs w:val="22"/>
        </w:rPr>
        <w:t>Even in a world of tried and tested schooling systems and curricula, the most successful schools are the ones who adapt to the changing times, as well as to the expectations of students, parents and the society.</w:t>
      </w:r>
    </w:p>
    <w:p w:rsidR="00DA4D0E" w:rsidRPr="00EF7B46" w:rsidRDefault="00A93AF5" w:rsidP="00A00A6D">
      <w:pPr>
        <w:pStyle w:val="Default"/>
        <w:numPr>
          <w:ilvl w:val="0"/>
          <w:numId w:val="17"/>
        </w:numPr>
        <w:rPr>
          <w:color w:val="auto"/>
          <w:sz w:val="22"/>
          <w:szCs w:val="22"/>
        </w:rPr>
      </w:pPr>
      <w:r w:rsidRPr="00EF7B46">
        <w:rPr>
          <w:color w:val="auto"/>
          <w:sz w:val="22"/>
          <w:szCs w:val="22"/>
        </w:rPr>
        <w:t>Distance learning has been around for a long time, even before technology made it extremely accessible.</w:t>
      </w:r>
    </w:p>
    <w:p w:rsidR="00DA4D0E" w:rsidRPr="00EF7B46" w:rsidRDefault="00DA4D0E" w:rsidP="00A00A6D">
      <w:pPr>
        <w:pStyle w:val="Default"/>
        <w:numPr>
          <w:ilvl w:val="0"/>
          <w:numId w:val="17"/>
        </w:numPr>
        <w:rPr>
          <w:color w:val="auto"/>
          <w:sz w:val="22"/>
          <w:szCs w:val="22"/>
        </w:rPr>
      </w:pPr>
      <w:r w:rsidRPr="00EF7B46">
        <w:rPr>
          <w:color w:val="auto"/>
          <w:sz w:val="22"/>
          <w:szCs w:val="22"/>
        </w:rPr>
        <w:t>Online education has gained immense popularity among working professionals and students pursuing higher education.</w:t>
      </w:r>
    </w:p>
    <w:p w:rsidR="00E87926" w:rsidRPr="00EF7B46" w:rsidRDefault="00A93AF5" w:rsidP="00D35897">
      <w:pPr>
        <w:pStyle w:val="Default"/>
        <w:numPr>
          <w:ilvl w:val="0"/>
          <w:numId w:val="17"/>
        </w:numPr>
        <w:rPr>
          <w:color w:val="auto"/>
          <w:sz w:val="22"/>
          <w:szCs w:val="22"/>
        </w:rPr>
      </w:pPr>
      <w:r w:rsidRPr="00EF7B46">
        <w:rPr>
          <w:color w:val="auto"/>
          <w:sz w:val="22"/>
          <w:szCs w:val="22"/>
        </w:rPr>
        <w:t>Online courses can be planned around their schedule which may include full-time employment, internships and caring for family.</w:t>
      </w:r>
    </w:p>
    <w:p w:rsidR="00E87926" w:rsidRPr="00A8673C" w:rsidRDefault="00E87926">
      <w:pPr>
        <w:pStyle w:val="Default"/>
        <w:ind w:left="720"/>
        <w:rPr>
          <w:b/>
          <w:color w:val="auto"/>
          <w:sz w:val="12"/>
          <w:szCs w:val="22"/>
        </w:rPr>
      </w:pPr>
    </w:p>
    <w:p w:rsidR="00E87926" w:rsidRPr="00EF7B46" w:rsidRDefault="00A823AB">
      <w:pPr>
        <w:pStyle w:val="Default"/>
        <w:rPr>
          <w:b/>
          <w:color w:val="auto"/>
        </w:rPr>
      </w:pPr>
      <w:r w:rsidRPr="00EF7B46">
        <w:rPr>
          <w:b/>
          <w:color w:val="auto"/>
        </w:rPr>
        <w:t>b. Read the given passage and make notes on it in points, using abbreviations, wherever necessary. Also suggest a suitable title.</w:t>
      </w:r>
      <w:r w:rsidR="00265C37">
        <w:rPr>
          <w:b/>
          <w:color w:val="auto"/>
        </w:rPr>
        <w:t xml:space="preserve"> </w:t>
      </w:r>
      <w:r w:rsidR="00265C37">
        <w:rPr>
          <w:b/>
          <w:color w:val="auto"/>
        </w:rPr>
        <w:tab/>
      </w:r>
      <w:r w:rsidR="00265C37">
        <w:rPr>
          <w:b/>
          <w:color w:val="auto"/>
        </w:rPr>
        <w:tab/>
      </w:r>
      <w:r w:rsidR="00265C37">
        <w:rPr>
          <w:b/>
          <w:color w:val="auto"/>
        </w:rPr>
        <w:tab/>
      </w:r>
      <w:r w:rsidR="00265C37">
        <w:rPr>
          <w:b/>
          <w:color w:val="auto"/>
        </w:rPr>
        <w:tab/>
      </w:r>
      <w:r w:rsidR="00265C37">
        <w:rPr>
          <w:b/>
          <w:color w:val="auto"/>
        </w:rPr>
        <w:tab/>
      </w:r>
      <w:r w:rsidR="00265C37">
        <w:rPr>
          <w:b/>
          <w:color w:val="auto"/>
        </w:rPr>
        <w:tab/>
      </w:r>
      <w:r w:rsidR="008E6E9A">
        <w:rPr>
          <w:b/>
          <w:color w:val="auto"/>
        </w:rPr>
        <w:t xml:space="preserve">                                           </w:t>
      </w:r>
      <w:r w:rsidR="00265C37">
        <w:rPr>
          <w:b/>
          <w:color w:val="auto"/>
        </w:rPr>
        <w:t>7M</w:t>
      </w:r>
    </w:p>
    <w:p w:rsidR="00A8673C" w:rsidRDefault="00F746D3" w:rsidP="00F746D3">
      <w:pPr>
        <w:pStyle w:val="Default"/>
        <w:jc w:val="both"/>
        <w:rPr>
          <w:color w:val="auto"/>
        </w:rPr>
      </w:pPr>
      <w:r w:rsidRPr="00EF7B46">
        <w:rPr>
          <w:color w:val="auto"/>
        </w:rPr>
        <w:t xml:space="preserve">Despite all the research every one of us catches cold and most of us catch it frequently. Our failure to control one of the commonest of all ailments sometimes seems ridiculous. Medical science regularly practises transplant surgery and has rid whole countries of such killing diseases as Typhus and the Plague. But the problem of common cold is unusually difficult and much has yet to be done to solve it. It is known that a cold is caused by one of a number of viral infections that affect the lining of the nose and other passages leading to the lungs but the confusing variety of viruses makes study and remedy very difficult. It was shown in 1960 that many typical colds in adults are caused by one or the other of a family of viruses known as rhinoviruses, yet there still remain many colds for which no virus has as yet been isolated. There is also the difficulty that because they are so much smaller than the bacteria which cause many other infections, viruses cannot be seen with ordinary microscopes. </w:t>
      </w:r>
    </w:p>
    <w:p w:rsidR="00A8673C" w:rsidRDefault="00A8673C" w:rsidP="00F746D3">
      <w:pPr>
        <w:pStyle w:val="Default"/>
        <w:jc w:val="both"/>
        <w:rPr>
          <w:color w:val="auto"/>
        </w:rPr>
      </w:pPr>
    </w:p>
    <w:p w:rsidR="00A8673C" w:rsidRDefault="00A8673C" w:rsidP="00A8673C">
      <w:pPr>
        <w:pStyle w:val="Default"/>
        <w:jc w:val="right"/>
        <w:rPr>
          <w:color w:val="auto"/>
        </w:rPr>
      </w:pPr>
      <w:r>
        <w:rPr>
          <w:color w:val="auto"/>
        </w:rPr>
        <w:t>P.T.O.</w:t>
      </w:r>
    </w:p>
    <w:p w:rsidR="00A8673C" w:rsidRDefault="00A8673C" w:rsidP="00F746D3">
      <w:pPr>
        <w:pStyle w:val="Default"/>
        <w:jc w:val="both"/>
        <w:rPr>
          <w:color w:val="auto"/>
        </w:rPr>
      </w:pPr>
    </w:p>
    <w:p w:rsidR="00A8673C" w:rsidRDefault="00A8673C" w:rsidP="00F746D3">
      <w:pPr>
        <w:pStyle w:val="Default"/>
        <w:jc w:val="both"/>
        <w:rPr>
          <w:color w:val="auto"/>
        </w:rPr>
      </w:pPr>
    </w:p>
    <w:p w:rsidR="00A8673C" w:rsidRDefault="00A8673C" w:rsidP="00F746D3">
      <w:pPr>
        <w:pStyle w:val="Default"/>
        <w:jc w:val="both"/>
        <w:rPr>
          <w:color w:val="auto"/>
        </w:rPr>
      </w:pPr>
    </w:p>
    <w:p w:rsidR="00A8673C" w:rsidRDefault="00A8673C" w:rsidP="00F746D3">
      <w:pPr>
        <w:pStyle w:val="Default"/>
        <w:jc w:val="both"/>
        <w:rPr>
          <w:color w:val="auto"/>
        </w:rPr>
      </w:pPr>
    </w:p>
    <w:p w:rsidR="00A8673C" w:rsidRPr="00A8673C" w:rsidRDefault="00A8673C" w:rsidP="00A8673C">
      <w:pPr>
        <w:spacing w:after="0" w:line="240" w:lineRule="auto"/>
        <w:jc w:val="right"/>
        <w:rPr>
          <w:rFonts w:ascii="Times New Roman" w:hAnsi="Times New Roman" w:cs="Times New Roman"/>
          <w:b/>
          <w:sz w:val="28"/>
          <w:szCs w:val="28"/>
        </w:rPr>
      </w:pPr>
      <w:r w:rsidRPr="00A8673C">
        <w:rPr>
          <w:rFonts w:ascii="Times New Roman" w:hAnsi="Times New Roman" w:cs="Times New Roman"/>
          <w:b/>
          <w:sz w:val="28"/>
          <w:szCs w:val="28"/>
        </w:rPr>
        <w:t>20EC203/20IT203/20ME203</w:t>
      </w:r>
    </w:p>
    <w:p w:rsidR="00A8673C" w:rsidRPr="00A8673C" w:rsidRDefault="00A8673C" w:rsidP="00A8673C">
      <w:pPr>
        <w:spacing w:after="0" w:line="240" w:lineRule="auto"/>
        <w:jc w:val="right"/>
        <w:rPr>
          <w:rFonts w:ascii="Times New Roman" w:hAnsi="Times New Roman" w:cs="Times New Roman"/>
          <w:b/>
          <w:sz w:val="32"/>
          <w:szCs w:val="32"/>
        </w:rPr>
      </w:pPr>
      <w:r w:rsidRPr="00A8673C">
        <w:rPr>
          <w:rFonts w:ascii="Times New Roman" w:hAnsi="Times New Roman" w:cs="Times New Roman"/>
          <w:b/>
          <w:sz w:val="28"/>
          <w:szCs w:val="28"/>
        </w:rPr>
        <w:t>(</w:t>
      </w:r>
      <w:r w:rsidRPr="00A8673C">
        <w:rPr>
          <w:rFonts w:ascii="Times New Roman" w:hAnsi="Times New Roman" w:cs="Times New Roman"/>
          <w:b/>
          <w:sz w:val="28"/>
          <w:szCs w:val="28"/>
          <w:lang w:val="en-IN"/>
        </w:rPr>
        <w:t>20E</w:t>
      </w:r>
      <w:r w:rsidRPr="00A8673C">
        <w:rPr>
          <w:rFonts w:ascii="Times New Roman" w:hAnsi="Times New Roman" w:cs="Times New Roman"/>
          <w:b/>
          <w:sz w:val="28"/>
          <w:szCs w:val="28"/>
        </w:rPr>
        <w:t>L001)</w:t>
      </w:r>
    </w:p>
    <w:p w:rsidR="00A8673C" w:rsidRDefault="00A8673C" w:rsidP="00A8673C">
      <w:pPr>
        <w:pStyle w:val="Default"/>
        <w:ind w:firstLine="720"/>
        <w:jc w:val="both"/>
        <w:rPr>
          <w:color w:val="auto"/>
        </w:rPr>
      </w:pPr>
    </w:p>
    <w:p w:rsidR="00F746D3" w:rsidRPr="00EF7B46" w:rsidRDefault="00F746D3" w:rsidP="00A8673C">
      <w:pPr>
        <w:pStyle w:val="Default"/>
        <w:ind w:firstLine="720"/>
        <w:jc w:val="both"/>
        <w:rPr>
          <w:color w:val="auto"/>
        </w:rPr>
      </w:pPr>
      <w:r w:rsidRPr="00EF7B46">
        <w:rPr>
          <w:color w:val="auto"/>
        </w:rPr>
        <w:t>Nor can they be cultivated easily in the bacteriologist’s laboratory, since they only grow within the living cells of animals or plants. An important recent step forward, however, is the development of the technique of tissue culture, in which bits of animal tissue are enabled to go on living and to multiply independently of the body. This has greatly aided virus research and has led to the discovery of a large number of viruses. Their existence had previously been not only unknown but even unsuspected.</w:t>
      </w:r>
    </w:p>
    <w:p w:rsidR="00F746D3" w:rsidRPr="00EF7B46" w:rsidRDefault="00F746D3" w:rsidP="00F746D3">
      <w:pPr>
        <w:pStyle w:val="Default"/>
        <w:jc w:val="both"/>
        <w:rPr>
          <w:color w:val="auto"/>
        </w:rPr>
      </w:pPr>
      <w:r w:rsidRPr="00EF7B46">
        <w:rPr>
          <w:color w:val="auto"/>
        </w:rPr>
        <w:t>The fact that we can catch a cold repeatedly creates another difficulty. Usually, a virus strikes only once and leaves the victim immune to further attacks. Still, we do not gain immunity from colds. Why? It may possibly be due to the fact that while other viruses get into the bloodstream where anti-bodies can oppose them, the viruses causing cold attack cells only on the surface. Or it may be that immunity from one of the many different viruses does not guarantee protection from all the others. It seems, therefore, that we are likely to have to suffer colds for some time yet.</w:t>
      </w:r>
    </w:p>
    <w:p w:rsidR="00E87926" w:rsidRPr="00EF7B46" w:rsidRDefault="00A823AB" w:rsidP="00F746D3">
      <w:pPr>
        <w:pStyle w:val="Default"/>
        <w:jc w:val="center"/>
        <w:rPr>
          <w:b/>
          <w:color w:val="auto"/>
          <w:sz w:val="22"/>
          <w:szCs w:val="22"/>
        </w:rPr>
      </w:pPr>
      <w:r w:rsidRPr="00EF7B46">
        <w:rPr>
          <w:b/>
          <w:color w:val="auto"/>
          <w:sz w:val="22"/>
          <w:szCs w:val="22"/>
        </w:rPr>
        <w:t xml:space="preserve"> (OR)</w:t>
      </w:r>
    </w:p>
    <w:p w:rsidR="00E87926" w:rsidRPr="00EF7B46" w:rsidRDefault="00A823AB">
      <w:pPr>
        <w:pStyle w:val="Default"/>
        <w:rPr>
          <w:b/>
          <w:color w:val="auto"/>
        </w:rPr>
      </w:pPr>
      <w:r w:rsidRPr="00EF7B46">
        <w:rPr>
          <w:b/>
          <w:color w:val="auto"/>
        </w:rPr>
        <w:t>9. a. Rewrite the sentences as directed.</w:t>
      </w:r>
      <w:r w:rsidRPr="00EF7B46">
        <w:rPr>
          <w:b/>
          <w:color w:val="auto"/>
        </w:rPr>
        <w:tab/>
      </w:r>
      <w:r w:rsidRPr="00EF7B46">
        <w:rPr>
          <w:b/>
          <w:color w:val="auto"/>
        </w:rPr>
        <w:tab/>
      </w:r>
      <w:r w:rsidRPr="00EF7B46">
        <w:rPr>
          <w:b/>
          <w:color w:val="auto"/>
        </w:rPr>
        <w:tab/>
      </w:r>
      <w:r w:rsidRPr="00EF7B46">
        <w:rPr>
          <w:b/>
          <w:color w:val="auto"/>
        </w:rPr>
        <w:tab/>
      </w:r>
      <w:r w:rsidRPr="00EF7B46">
        <w:rPr>
          <w:b/>
          <w:color w:val="auto"/>
        </w:rPr>
        <w:tab/>
      </w:r>
      <w:r w:rsidRPr="00EF7B46">
        <w:rPr>
          <w:b/>
          <w:color w:val="auto"/>
        </w:rPr>
        <w:tab/>
      </w:r>
      <w:r w:rsidRPr="00EF7B46">
        <w:rPr>
          <w:b/>
          <w:color w:val="auto"/>
        </w:rPr>
        <w:tab/>
      </w:r>
      <w:r w:rsidR="008E6E9A">
        <w:rPr>
          <w:b/>
          <w:color w:val="auto"/>
        </w:rPr>
        <w:t xml:space="preserve">                   </w:t>
      </w:r>
      <w:r w:rsidRPr="00EF7B46">
        <w:rPr>
          <w:b/>
          <w:color w:val="auto"/>
        </w:rPr>
        <w:t>7M</w:t>
      </w:r>
    </w:p>
    <w:p w:rsidR="0065512B" w:rsidRPr="00EF7B46" w:rsidRDefault="0065512B" w:rsidP="0065512B">
      <w:pPr>
        <w:tabs>
          <w:tab w:val="left" w:pos="6059"/>
        </w:tabs>
        <w:spacing w:after="0" w:line="240" w:lineRule="auto"/>
        <w:rPr>
          <w:rFonts w:ascii="Times New Roman" w:hAnsi="Times New Roman" w:cs="Times New Roman"/>
          <w:sz w:val="24"/>
          <w:szCs w:val="24"/>
        </w:rPr>
      </w:pPr>
      <w:r w:rsidRPr="00EF7B46">
        <w:rPr>
          <w:rFonts w:ascii="Times New Roman" w:hAnsi="Times New Roman" w:cs="Times New Roman"/>
          <w:sz w:val="24"/>
          <w:szCs w:val="24"/>
        </w:rPr>
        <w:t>i.The student must accept his fault to escape his punishment. (Change it into compound sentence)</w:t>
      </w:r>
    </w:p>
    <w:p w:rsidR="0065512B" w:rsidRPr="00EF7B46" w:rsidRDefault="0065512B" w:rsidP="0065512B">
      <w:pPr>
        <w:tabs>
          <w:tab w:val="left" w:pos="6059"/>
        </w:tabs>
        <w:spacing w:after="0" w:line="240" w:lineRule="auto"/>
        <w:rPr>
          <w:rFonts w:ascii="Times New Roman" w:hAnsi="Times New Roman" w:cs="Times New Roman"/>
          <w:sz w:val="24"/>
          <w:szCs w:val="24"/>
        </w:rPr>
      </w:pPr>
      <w:r w:rsidRPr="00EF7B46">
        <w:rPr>
          <w:rFonts w:ascii="Times New Roman" w:hAnsi="Times New Roman" w:cs="Times New Roman"/>
          <w:sz w:val="24"/>
          <w:szCs w:val="24"/>
        </w:rPr>
        <w:t>ii. The doctor admitted that he was helpless. (Change it into Simple sentence)</w:t>
      </w:r>
    </w:p>
    <w:p w:rsidR="0065512B" w:rsidRPr="00EF7B46" w:rsidRDefault="0065512B" w:rsidP="0065512B">
      <w:pPr>
        <w:tabs>
          <w:tab w:val="left" w:pos="6059"/>
        </w:tabs>
        <w:spacing w:after="0" w:line="240" w:lineRule="auto"/>
        <w:rPr>
          <w:rFonts w:ascii="Times New Roman" w:hAnsi="Times New Roman" w:cs="Times New Roman"/>
          <w:sz w:val="24"/>
          <w:szCs w:val="24"/>
        </w:rPr>
      </w:pPr>
      <w:r w:rsidRPr="00EF7B46">
        <w:rPr>
          <w:rFonts w:ascii="Times New Roman" w:hAnsi="Times New Roman" w:cs="Times New Roman"/>
          <w:sz w:val="24"/>
          <w:szCs w:val="24"/>
        </w:rPr>
        <w:t>iii. The report of his failure has surprised us all. (Change it into complex sentence)</w:t>
      </w:r>
    </w:p>
    <w:p w:rsidR="0065512B" w:rsidRPr="00EF7B46" w:rsidRDefault="0065512B" w:rsidP="0065512B">
      <w:pPr>
        <w:tabs>
          <w:tab w:val="left" w:pos="6059"/>
        </w:tabs>
        <w:spacing w:after="0" w:line="240" w:lineRule="auto"/>
        <w:rPr>
          <w:rFonts w:ascii="Times New Roman" w:hAnsi="Times New Roman" w:cs="Times New Roman"/>
          <w:sz w:val="24"/>
          <w:szCs w:val="24"/>
        </w:rPr>
      </w:pPr>
      <w:r w:rsidRPr="00EF7B46">
        <w:rPr>
          <w:rFonts w:ascii="Times New Roman" w:hAnsi="Times New Roman" w:cs="Times New Roman"/>
          <w:sz w:val="24"/>
          <w:szCs w:val="24"/>
        </w:rPr>
        <w:t>iv. The more you earn, the more you should save.(Change it into Simple sentence)</w:t>
      </w:r>
    </w:p>
    <w:p w:rsidR="00E87926" w:rsidRPr="00EF7B46" w:rsidRDefault="0065512B" w:rsidP="0065512B">
      <w:pPr>
        <w:tabs>
          <w:tab w:val="left" w:pos="6059"/>
        </w:tabs>
        <w:spacing w:after="0" w:line="240" w:lineRule="auto"/>
        <w:rPr>
          <w:rFonts w:ascii="Times New Roman" w:hAnsi="Times New Roman" w:cs="Times New Roman"/>
          <w:sz w:val="24"/>
          <w:szCs w:val="24"/>
        </w:rPr>
      </w:pPr>
      <w:r w:rsidRPr="00EF7B46">
        <w:rPr>
          <w:rFonts w:ascii="Times New Roman" w:hAnsi="Times New Roman" w:cs="Times New Roman"/>
          <w:sz w:val="24"/>
          <w:szCs w:val="24"/>
        </w:rPr>
        <w:t xml:space="preserve"> v. She must work hard to be successful in the examination. (Change it into compound sentence</w:t>
      </w:r>
      <w:r w:rsidR="00A823AB" w:rsidRPr="00EF7B46">
        <w:rPr>
          <w:rFonts w:ascii="Times New Roman" w:hAnsi="Times New Roman" w:cs="Times New Roman"/>
          <w:sz w:val="24"/>
          <w:szCs w:val="24"/>
        </w:rPr>
        <w:t>)</w:t>
      </w:r>
    </w:p>
    <w:p w:rsidR="00E87926" w:rsidRPr="00EF7B46" w:rsidRDefault="007A6B03">
      <w:pPr>
        <w:spacing w:after="0"/>
        <w:rPr>
          <w:rFonts w:ascii="Times New Roman" w:hAnsi="Times New Roman" w:cs="Times New Roman"/>
          <w:sz w:val="24"/>
          <w:szCs w:val="24"/>
        </w:rPr>
      </w:pPr>
      <w:r w:rsidRPr="00EF7B46">
        <w:rPr>
          <w:rFonts w:ascii="Times New Roman" w:eastAsia="sans-serif" w:hAnsi="Times New Roman" w:cs="Times New Roman"/>
          <w:sz w:val="24"/>
          <w:szCs w:val="24"/>
          <w:shd w:val="clear" w:color="auto" w:fill="FFFFFF"/>
        </w:rPr>
        <w:t xml:space="preserve"> vi.</w:t>
      </w:r>
      <w:r w:rsidR="00A823AB" w:rsidRPr="00EF7B46">
        <w:rPr>
          <w:rFonts w:ascii="Times New Roman" w:eastAsia="sans-serif" w:hAnsi="Times New Roman" w:cs="Times New Roman"/>
          <w:sz w:val="24"/>
          <w:szCs w:val="24"/>
          <w:shd w:val="clear" w:color="auto" w:fill="FFFFFF"/>
        </w:rPr>
        <w:t xml:space="preserve"> </w:t>
      </w:r>
      <w:r w:rsidR="00A9005C" w:rsidRPr="00EF7B46">
        <w:rPr>
          <w:rFonts w:ascii="Times New Roman" w:eastAsia="sans-serif" w:hAnsi="Times New Roman" w:cs="Times New Roman"/>
          <w:sz w:val="24"/>
          <w:szCs w:val="24"/>
          <w:shd w:val="clear" w:color="auto" w:fill="FFFFFF"/>
        </w:rPr>
        <w:t xml:space="preserve">I still remember the joys of my childhood. </w:t>
      </w:r>
      <w:r w:rsidR="00A823AB" w:rsidRPr="00EF7B46">
        <w:rPr>
          <w:rFonts w:ascii="Times New Roman" w:hAnsi="Times New Roman" w:cs="Times New Roman"/>
          <w:sz w:val="24"/>
          <w:szCs w:val="24"/>
        </w:rPr>
        <w:t xml:space="preserve">(Change </w:t>
      </w:r>
      <w:r w:rsidR="00A9005C" w:rsidRPr="00EF7B46">
        <w:rPr>
          <w:rFonts w:ascii="Times New Roman" w:hAnsi="Times New Roman" w:cs="Times New Roman"/>
          <w:sz w:val="24"/>
          <w:szCs w:val="24"/>
        </w:rPr>
        <w:t>it into complex</w:t>
      </w:r>
      <w:r w:rsidR="00A823AB" w:rsidRPr="00EF7B46">
        <w:rPr>
          <w:rFonts w:ascii="Times New Roman" w:hAnsi="Times New Roman" w:cs="Times New Roman"/>
          <w:sz w:val="24"/>
          <w:szCs w:val="24"/>
        </w:rPr>
        <w:t xml:space="preserve"> sentence}</w:t>
      </w:r>
    </w:p>
    <w:p w:rsidR="00E87926" w:rsidRPr="00EF7B46" w:rsidRDefault="00A823AB">
      <w:pPr>
        <w:tabs>
          <w:tab w:val="left" w:pos="6059"/>
        </w:tabs>
        <w:spacing w:after="0" w:line="240" w:lineRule="auto"/>
        <w:rPr>
          <w:rFonts w:ascii="Times New Roman" w:hAnsi="Times New Roman" w:cs="Times New Roman"/>
          <w:sz w:val="24"/>
          <w:szCs w:val="24"/>
        </w:rPr>
      </w:pPr>
      <w:r w:rsidRPr="00EF7B46">
        <w:rPr>
          <w:rFonts w:ascii="Times New Roman" w:eastAsia="sans-serif" w:hAnsi="Times New Roman" w:cs="Times New Roman"/>
          <w:sz w:val="24"/>
          <w:szCs w:val="24"/>
          <w:shd w:val="clear" w:color="auto" w:fill="FFFFFF"/>
        </w:rPr>
        <w:t xml:space="preserve"> vii. </w:t>
      </w:r>
      <w:r w:rsidR="007A6B03" w:rsidRPr="00EF7B46">
        <w:rPr>
          <w:rFonts w:ascii="Times New Roman" w:eastAsia="Helvetica" w:hAnsi="Times New Roman" w:cs="Times New Roman"/>
          <w:shd w:val="clear" w:color="auto" w:fill="FFFFFF"/>
        </w:rPr>
        <w:t>I am responsible for what I do.</w:t>
      </w:r>
      <w:r w:rsidR="007A6B03" w:rsidRPr="00EF7B46">
        <w:rPr>
          <w:rFonts w:ascii="Times New Roman" w:eastAsia="Helvetica" w:hAnsi="Times New Roman" w:cs="Times New Roman"/>
          <w:szCs w:val="24"/>
          <w:shd w:val="clear" w:color="auto" w:fill="FFFFFF"/>
        </w:rPr>
        <w:t xml:space="preserve"> </w:t>
      </w:r>
      <w:r w:rsidRPr="00EF7B46">
        <w:rPr>
          <w:rFonts w:ascii="Times New Roman" w:hAnsi="Times New Roman" w:cs="Times New Roman"/>
          <w:sz w:val="24"/>
          <w:szCs w:val="24"/>
        </w:rPr>
        <w:t xml:space="preserve">(Change it into </w:t>
      </w:r>
      <w:r w:rsidR="007A6B03" w:rsidRPr="00EF7B46">
        <w:rPr>
          <w:rFonts w:ascii="Times New Roman" w:hAnsi="Times New Roman" w:cs="Times New Roman"/>
          <w:sz w:val="24"/>
          <w:szCs w:val="24"/>
        </w:rPr>
        <w:t>simple</w:t>
      </w:r>
      <w:r w:rsidRPr="00EF7B46">
        <w:rPr>
          <w:rFonts w:ascii="Times New Roman" w:hAnsi="Times New Roman" w:cs="Times New Roman"/>
          <w:sz w:val="24"/>
          <w:szCs w:val="24"/>
        </w:rPr>
        <w:t xml:space="preserve"> sentence)</w:t>
      </w:r>
    </w:p>
    <w:p w:rsidR="00E87926" w:rsidRPr="00EF7B46" w:rsidRDefault="00A823AB">
      <w:pPr>
        <w:pStyle w:val="Default"/>
        <w:rPr>
          <w:color w:val="auto"/>
        </w:rPr>
      </w:pPr>
      <w:r w:rsidRPr="00EF7B46">
        <w:rPr>
          <w:b/>
          <w:color w:val="auto"/>
        </w:rPr>
        <w:t>b. Differentiate the following confusing words and use them in your sentences.</w:t>
      </w:r>
      <w:r w:rsidRPr="00EF7B46">
        <w:rPr>
          <w:b/>
          <w:color w:val="auto"/>
        </w:rPr>
        <w:tab/>
      </w:r>
      <w:r w:rsidR="008E6E9A">
        <w:rPr>
          <w:b/>
          <w:color w:val="auto"/>
        </w:rPr>
        <w:t xml:space="preserve">                   </w:t>
      </w:r>
      <w:r w:rsidRPr="00EF7B46">
        <w:rPr>
          <w:b/>
          <w:color w:val="auto"/>
        </w:rPr>
        <w:t>7M</w:t>
      </w:r>
    </w:p>
    <w:p w:rsidR="00EC31B0" w:rsidRPr="00EF7B46" w:rsidRDefault="00EC31B0" w:rsidP="00EC31B0">
      <w:pPr>
        <w:pStyle w:val="Default"/>
        <w:rPr>
          <w:color w:val="auto"/>
        </w:rPr>
      </w:pPr>
      <w:r w:rsidRPr="00EF7B46">
        <w:rPr>
          <w:color w:val="auto"/>
        </w:rPr>
        <w:t>i. Weather - Whether</w:t>
      </w:r>
    </w:p>
    <w:p w:rsidR="00EC31B0" w:rsidRPr="00EF7B46" w:rsidRDefault="00EC31B0" w:rsidP="00EC31B0">
      <w:pPr>
        <w:pStyle w:val="Default"/>
        <w:rPr>
          <w:color w:val="auto"/>
        </w:rPr>
      </w:pPr>
      <w:r w:rsidRPr="00EF7B46">
        <w:rPr>
          <w:color w:val="auto"/>
        </w:rPr>
        <w:t>ii. Waist – Waste</w:t>
      </w:r>
    </w:p>
    <w:p w:rsidR="00EC31B0" w:rsidRPr="00EF7B46" w:rsidRDefault="00EC31B0" w:rsidP="00EC31B0">
      <w:pPr>
        <w:pStyle w:val="Default"/>
        <w:rPr>
          <w:color w:val="auto"/>
        </w:rPr>
      </w:pPr>
      <w:r w:rsidRPr="00EF7B46">
        <w:rPr>
          <w:color w:val="auto"/>
        </w:rPr>
        <w:t>iii. Whole - Hole</w:t>
      </w:r>
    </w:p>
    <w:p w:rsidR="00EC31B0" w:rsidRPr="00EF7B46" w:rsidRDefault="00EC31B0" w:rsidP="00EC31B0">
      <w:pPr>
        <w:pStyle w:val="Default"/>
        <w:rPr>
          <w:color w:val="auto"/>
        </w:rPr>
      </w:pPr>
      <w:r w:rsidRPr="00EF7B46">
        <w:rPr>
          <w:color w:val="auto"/>
        </w:rPr>
        <w:t>iv. Soul - Sole</w:t>
      </w:r>
      <w:bookmarkStart w:id="0" w:name="_GoBack"/>
      <w:bookmarkEnd w:id="0"/>
    </w:p>
    <w:p w:rsidR="00EC31B0" w:rsidRPr="00EF7B46" w:rsidRDefault="00EC31B0" w:rsidP="00EC31B0">
      <w:pPr>
        <w:pStyle w:val="Default"/>
        <w:rPr>
          <w:color w:val="auto"/>
        </w:rPr>
      </w:pPr>
      <w:r w:rsidRPr="00EF7B46">
        <w:rPr>
          <w:color w:val="auto"/>
        </w:rPr>
        <w:t>v. Sheer – Shear</w:t>
      </w:r>
    </w:p>
    <w:p w:rsidR="00EC31B0" w:rsidRPr="00EF7B46" w:rsidRDefault="00EC31B0" w:rsidP="00EC31B0">
      <w:pPr>
        <w:pStyle w:val="Default"/>
        <w:rPr>
          <w:color w:val="auto"/>
        </w:rPr>
      </w:pPr>
      <w:r w:rsidRPr="00EF7B46">
        <w:rPr>
          <w:color w:val="auto"/>
        </w:rPr>
        <w:t xml:space="preserve">vi. Rise -  Raise </w:t>
      </w:r>
    </w:p>
    <w:p w:rsidR="00E87926" w:rsidRPr="00EF7B46" w:rsidRDefault="00EC31B0" w:rsidP="00EC31B0">
      <w:pPr>
        <w:pStyle w:val="Default"/>
        <w:rPr>
          <w:color w:val="auto"/>
          <w:sz w:val="22"/>
          <w:szCs w:val="22"/>
        </w:rPr>
      </w:pPr>
      <w:r w:rsidRPr="00EF7B46">
        <w:rPr>
          <w:color w:val="auto"/>
        </w:rPr>
        <w:t>vii. Lead - Led</w:t>
      </w:r>
    </w:p>
    <w:p w:rsidR="00E87926" w:rsidRPr="00EF7B46" w:rsidRDefault="00E87926">
      <w:pPr>
        <w:pStyle w:val="Default"/>
        <w:jc w:val="center"/>
        <w:rPr>
          <w:color w:val="auto"/>
          <w:sz w:val="22"/>
          <w:szCs w:val="22"/>
        </w:rPr>
      </w:pPr>
    </w:p>
    <w:p w:rsidR="00E87926" w:rsidRPr="00EF7B46" w:rsidRDefault="00A823AB">
      <w:pPr>
        <w:pStyle w:val="Default"/>
        <w:jc w:val="center"/>
        <w:rPr>
          <w:color w:val="auto"/>
        </w:rPr>
      </w:pPr>
      <w:r w:rsidRPr="00EF7B46">
        <w:rPr>
          <w:color w:val="auto"/>
          <w:sz w:val="22"/>
          <w:szCs w:val="22"/>
        </w:rPr>
        <w:t>*****</w:t>
      </w:r>
    </w:p>
    <w:sectPr w:rsidR="00E87926" w:rsidRPr="00EF7B46" w:rsidSect="00A8673C">
      <w:pgSz w:w="12240" w:h="20160" w:code="5"/>
      <w:pgMar w:top="180" w:right="1170" w:bottom="18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371" w:rsidRDefault="00AD7371">
      <w:pPr>
        <w:spacing w:line="240" w:lineRule="auto"/>
      </w:pPr>
      <w:r>
        <w:separator/>
      </w:r>
    </w:p>
  </w:endnote>
  <w:endnote w:type="continuationSeparator" w:id="0">
    <w:p w:rsidR="00AD7371" w:rsidRDefault="00AD7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ans-serif">
    <w:altName w:val="Segoe Print"/>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371" w:rsidRDefault="00AD7371">
      <w:pPr>
        <w:spacing w:after="0"/>
      </w:pPr>
      <w:r>
        <w:separator/>
      </w:r>
    </w:p>
  </w:footnote>
  <w:footnote w:type="continuationSeparator" w:id="0">
    <w:p w:rsidR="00AD7371" w:rsidRDefault="00AD737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4793477"/>
    <w:multiLevelType w:val="singleLevel"/>
    <w:tmpl w:val="84793477"/>
    <w:lvl w:ilvl="0">
      <w:start w:val="2"/>
      <w:numFmt w:val="decimal"/>
      <w:suff w:val="space"/>
      <w:lvlText w:val="%1."/>
      <w:lvlJc w:val="left"/>
    </w:lvl>
  </w:abstractNum>
  <w:abstractNum w:abstractNumId="1">
    <w:nsid w:val="E3224A72"/>
    <w:multiLevelType w:val="singleLevel"/>
    <w:tmpl w:val="E3224A72"/>
    <w:lvl w:ilvl="0">
      <w:start w:val="1"/>
      <w:numFmt w:val="upperLetter"/>
      <w:suff w:val="space"/>
      <w:lvlText w:val="%1."/>
      <w:lvlJc w:val="left"/>
    </w:lvl>
  </w:abstractNum>
  <w:abstractNum w:abstractNumId="2">
    <w:nsid w:val="00000003"/>
    <w:multiLevelType w:val="multilevel"/>
    <w:tmpl w:val="00000003"/>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nsid w:val="00000004"/>
    <w:multiLevelType w:val="multilevel"/>
    <w:tmpl w:val="0000000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0000005"/>
    <w:multiLevelType w:val="multilevel"/>
    <w:tmpl w:val="00000005"/>
    <w:lvl w:ilvl="0">
      <w:start w:val="1"/>
      <w:numFmt w:val="lowerRoman"/>
      <w:lvlText w:val="%1."/>
      <w:lvlJc w:val="left"/>
      <w:pPr>
        <w:ind w:left="360" w:hanging="360"/>
      </w:pPr>
      <w:rPr>
        <w:rFonts w:ascii="Times New Roman" w:eastAsiaTheme="minorHAnsi"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0000006"/>
    <w:multiLevelType w:val="multilevel"/>
    <w:tmpl w:val="0000000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039101D2"/>
    <w:multiLevelType w:val="hybridMultilevel"/>
    <w:tmpl w:val="0F0C84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2E5D1F"/>
    <w:multiLevelType w:val="multilevel"/>
    <w:tmpl w:val="142E5D1F"/>
    <w:lvl w:ilvl="0">
      <w:start w:val="1"/>
      <w:numFmt w:val="lowerRoman"/>
      <w:lvlText w:val="%1."/>
      <w:lvlJc w:val="left"/>
      <w:pPr>
        <w:ind w:left="720" w:hanging="360"/>
      </w:pPr>
      <w:rPr>
        <w:rFonts w:asciiTheme="minorHAnsi" w:eastAsiaTheme="minorHAnsi" w:hAnsiTheme="minorHAnsi" w:cstheme="minorBidi" w:hint="default"/>
      </w:rPr>
    </w:lvl>
    <w:lvl w:ilvl="1">
      <w:start w:val="1"/>
      <w:numFmt w:val="lowerLetter"/>
      <w:lvlText w:val="%2."/>
      <w:lvlJc w:val="left"/>
      <w:pPr>
        <w:ind w:left="1440" w:hanging="360"/>
      </w:pPr>
    </w:lvl>
    <w:lvl w:ilvl="2">
      <w:start w:val="1"/>
      <w:numFmt w:val="lowerRoman"/>
      <w:lvlText w:val="%3."/>
      <w:lvlJc w:val="right"/>
      <w:pPr>
        <w:ind w:left="3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0A91C87"/>
    <w:multiLevelType w:val="hybridMultilevel"/>
    <w:tmpl w:val="3EC68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1E60F5"/>
    <w:multiLevelType w:val="hybridMultilevel"/>
    <w:tmpl w:val="E876B3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B1302C"/>
    <w:multiLevelType w:val="multilevel"/>
    <w:tmpl w:val="2CB130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DBD61AB"/>
    <w:multiLevelType w:val="multilevel"/>
    <w:tmpl w:val="2DBD61AB"/>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A731F34"/>
    <w:multiLevelType w:val="hybridMultilevel"/>
    <w:tmpl w:val="21DEB99C"/>
    <w:lvl w:ilvl="0" w:tplc="32BA7B9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D348DB"/>
    <w:multiLevelType w:val="multilevel"/>
    <w:tmpl w:val="3BD348DB"/>
    <w:lvl w:ilvl="0">
      <w:start w:val="7"/>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9CF41F3"/>
    <w:multiLevelType w:val="multilevel"/>
    <w:tmpl w:val="49CF41F3"/>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D9F1834"/>
    <w:multiLevelType w:val="hybridMultilevel"/>
    <w:tmpl w:val="8E5A8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97067D"/>
    <w:multiLevelType w:val="hybridMultilevel"/>
    <w:tmpl w:val="47FE3358"/>
    <w:lvl w:ilvl="0" w:tplc="A67092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3E0F46"/>
    <w:multiLevelType w:val="hybridMultilevel"/>
    <w:tmpl w:val="399EAE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14"/>
  </w:num>
  <w:num w:numId="4">
    <w:abstractNumId w:val="2"/>
  </w:num>
  <w:num w:numId="5">
    <w:abstractNumId w:val="5"/>
  </w:num>
  <w:num w:numId="6">
    <w:abstractNumId w:val="3"/>
  </w:num>
  <w:num w:numId="7">
    <w:abstractNumId w:val="4"/>
  </w:num>
  <w:num w:numId="8">
    <w:abstractNumId w:val="1"/>
  </w:num>
  <w:num w:numId="9">
    <w:abstractNumId w:val="13"/>
  </w:num>
  <w:num w:numId="10">
    <w:abstractNumId w:val="11"/>
  </w:num>
  <w:num w:numId="11">
    <w:abstractNumId w:val="10"/>
  </w:num>
  <w:num w:numId="12">
    <w:abstractNumId w:val="17"/>
  </w:num>
  <w:num w:numId="13">
    <w:abstractNumId w:val="6"/>
  </w:num>
  <w:num w:numId="14">
    <w:abstractNumId w:val="16"/>
  </w:num>
  <w:num w:numId="15">
    <w:abstractNumId w:val="12"/>
  </w:num>
  <w:num w:numId="16">
    <w:abstractNumId w:val="9"/>
  </w:num>
  <w:num w:numId="17">
    <w:abstractNumId w:val="1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11465F"/>
    <w:rsid w:val="00004E5F"/>
    <w:rsid w:val="000063E0"/>
    <w:rsid w:val="000101CD"/>
    <w:rsid w:val="00010AC1"/>
    <w:rsid w:val="00030631"/>
    <w:rsid w:val="000372D2"/>
    <w:rsid w:val="00047F36"/>
    <w:rsid w:val="00057B5E"/>
    <w:rsid w:val="000645BD"/>
    <w:rsid w:val="00083747"/>
    <w:rsid w:val="000847D6"/>
    <w:rsid w:val="00085933"/>
    <w:rsid w:val="000A1BAA"/>
    <w:rsid w:val="000A437E"/>
    <w:rsid w:val="000A526D"/>
    <w:rsid w:val="000B08A0"/>
    <w:rsid w:val="000D34C1"/>
    <w:rsid w:val="000D38B0"/>
    <w:rsid w:val="000E1863"/>
    <w:rsid w:val="000E5401"/>
    <w:rsid w:val="000F0495"/>
    <w:rsid w:val="000F55E2"/>
    <w:rsid w:val="00105BE0"/>
    <w:rsid w:val="00110D64"/>
    <w:rsid w:val="0011465F"/>
    <w:rsid w:val="00130F76"/>
    <w:rsid w:val="001326D5"/>
    <w:rsid w:val="00133A62"/>
    <w:rsid w:val="00134AC0"/>
    <w:rsid w:val="00135A59"/>
    <w:rsid w:val="00140556"/>
    <w:rsid w:val="001413A1"/>
    <w:rsid w:val="00157EEF"/>
    <w:rsid w:val="00163905"/>
    <w:rsid w:val="001706BA"/>
    <w:rsid w:val="00171240"/>
    <w:rsid w:val="001714F4"/>
    <w:rsid w:val="001833CC"/>
    <w:rsid w:val="00186ACF"/>
    <w:rsid w:val="001947E5"/>
    <w:rsid w:val="00194E93"/>
    <w:rsid w:val="001A0B65"/>
    <w:rsid w:val="001A151C"/>
    <w:rsid w:val="001A426C"/>
    <w:rsid w:val="001A4587"/>
    <w:rsid w:val="001B042E"/>
    <w:rsid w:val="001B0EEC"/>
    <w:rsid w:val="001B427B"/>
    <w:rsid w:val="001B70A1"/>
    <w:rsid w:val="001C287F"/>
    <w:rsid w:val="001C39E8"/>
    <w:rsid w:val="001D70A9"/>
    <w:rsid w:val="001D76F1"/>
    <w:rsid w:val="001E0C99"/>
    <w:rsid w:val="001E78F2"/>
    <w:rsid w:val="002048DB"/>
    <w:rsid w:val="00212850"/>
    <w:rsid w:val="002207AF"/>
    <w:rsid w:val="00241E46"/>
    <w:rsid w:val="00241FA4"/>
    <w:rsid w:val="00242ECC"/>
    <w:rsid w:val="00244569"/>
    <w:rsid w:val="002524BE"/>
    <w:rsid w:val="002558BE"/>
    <w:rsid w:val="00261C5C"/>
    <w:rsid w:val="00265C37"/>
    <w:rsid w:val="002727F9"/>
    <w:rsid w:val="00286CA5"/>
    <w:rsid w:val="00294616"/>
    <w:rsid w:val="002974E6"/>
    <w:rsid w:val="002A1929"/>
    <w:rsid w:val="002B23DE"/>
    <w:rsid w:val="002B3B0F"/>
    <w:rsid w:val="002B6DBA"/>
    <w:rsid w:val="002C146C"/>
    <w:rsid w:val="002C57A9"/>
    <w:rsid w:val="002C6AFF"/>
    <w:rsid w:val="002D2BA6"/>
    <w:rsid w:val="002D5E71"/>
    <w:rsid w:val="002D6C0C"/>
    <w:rsid w:val="002E5E2A"/>
    <w:rsid w:val="002F02AA"/>
    <w:rsid w:val="002F3A05"/>
    <w:rsid w:val="002F468C"/>
    <w:rsid w:val="00306940"/>
    <w:rsid w:val="0031503B"/>
    <w:rsid w:val="003200C6"/>
    <w:rsid w:val="00331A84"/>
    <w:rsid w:val="003437AC"/>
    <w:rsid w:val="00344E0B"/>
    <w:rsid w:val="00346122"/>
    <w:rsid w:val="003501D3"/>
    <w:rsid w:val="00353896"/>
    <w:rsid w:val="003549EA"/>
    <w:rsid w:val="0035614D"/>
    <w:rsid w:val="003651D7"/>
    <w:rsid w:val="0037143E"/>
    <w:rsid w:val="003A22A5"/>
    <w:rsid w:val="003A492D"/>
    <w:rsid w:val="003B05FB"/>
    <w:rsid w:val="003B084B"/>
    <w:rsid w:val="003C4A7B"/>
    <w:rsid w:val="003C7FCB"/>
    <w:rsid w:val="003D1FE7"/>
    <w:rsid w:val="003D2E24"/>
    <w:rsid w:val="003D30D3"/>
    <w:rsid w:val="003E1FD8"/>
    <w:rsid w:val="003E2436"/>
    <w:rsid w:val="003E4ED5"/>
    <w:rsid w:val="003E7ADA"/>
    <w:rsid w:val="003F1FE6"/>
    <w:rsid w:val="0040356E"/>
    <w:rsid w:val="0041186A"/>
    <w:rsid w:val="00411E74"/>
    <w:rsid w:val="0041745D"/>
    <w:rsid w:val="00442613"/>
    <w:rsid w:val="00447420"/>
    <w:rsid w:val="00447A82"/>
    <w:rsid w:val="00452F1A"/>
    <w:rsid w:val="00456DCA"/>
    <w:rsid w:val="00476C4D"/>
    <w:rsid w:val="00487548"/>
    <w:rsid w:val="00487CC6"/>
    <w:rsid w:val="00490909"/>
    <w:rsid w:val="00492140"/>
    <w:rsid w:val="004A4391"/>
    <w:rsid w:val="004B0E16"/>
    <w:rsid w:val="004B5194"/>
    <w:rsid w:val="004C460F"/>
    <w:rsid w:val="004D6849"/>
    <w:rsid w:val="004D6D97"/>
    <w:rsid w:val="004E0381"/>
    <w:rsid w:val="004F2FB9"/>
    <w:rsid w:val="004F6E0F"/>
    <w:rsid w:val="005144A2"/>
    <w:rsid w:val="00535DF4"/>
    <w:rsid w:val="005362BF"/>
    <w:rsid w:val="005371AC"/>
    <w:rsid w:val="00542DFD"/>
    <w:rsid w:val="00543261"/>
    <w:rsid w:val="00543929"/>
    <w:rsid w:val="00546769"/>
    <w:rsid w:val="00551FC0"/>
    <w:rsid w:val="005573C8"/>
    <w:rsid w:val="0056143D"/>
    <w:rsid w:val="00561D5E"/>
    <w:rsid w:val="005668CD"/>
    <w:rsid w:val="00566F0E"/>
    <w:rsid w:val="005733BD"/>
    <w:rsid w:val="00586B6B"/>
    <w:rsid w:val="005928FF"/>
    <w:rsid w:val="00593FCB"/>
    <w:rsid w:val="00595764"/>
    <w:rsid w:val="005A2A8A"/>
    <w:rsid w:val="005B7324"/>
    <w:rsid w:val="005C2639"/>
    <w:rsid w:val="005C33A9"/>
    <w:rsid w:val="005C4DE1"/>
    <w:rsid w:val="005C63E7"/>
    <w:rsid w:val="005D295D"/>
    <w:rsid w:val="005D3422"/>
    <w:rsid w:val="005F2819"/>
    <w:rsid w:val="00622B4F"/>
    <w:rsid w:val="0063442D"/>
    <w:rsid w:val="00635016"/>
    <w:rsid w:val="00637D65"/>
    <w:rsid w:val="0064380A"/>
    <w:rsid w:val="006440B2"/>
    <w:rsid w:val="0064649D"/>
    <w:rsid w:val="0065512B"/>
    <w:rsid w:val="00682195"/>
    <w:rsid w:val="00694B4C"/>
    <w:rsid w:val="006A0DBF"/>
    <w:rsid w:val="006B46D7"/>
    <w:rsid w:val="006B5372"/>
    <w:rsid w:val="006C5ECE"/>
    <w:rsid w:val="006D2EA6"/>
    <w:rsid w:val="006D4B8B"/>
    <w:rsid w:val="006E54AC"/>
    <w:rsid w:val="006F0465"/>
    <w:rsid w:val="006F6D43"/>
    <w:rsid w:val="007026C3"/>
    <w:rsid w:val="007048D8"/>
    <w:rsid w:val="00705469"/>
    <w:rsid w:val="00710E0C"/>
    <w:rsid w:val="00713AEC"/>
    <w:rsid w:val="007152DB"/>
    <w:rsid w:val="00734213"/>
    <w:rsid w:val="00736B7C"/>
    <w:rsid w:val="00746319"/>
    <w:rsid w:val="00754899"/>
    <w:rsid w:val="0075621F"/>
    <w:rsid w:val="00760315"/>
    <w:rsid w:val="007632F4"/>
    <w:rsid w:val="00764BEB"/>
    <w:rsid w:val="0076517D"/>
    <w:rsid w:val="00767B09"/>
    <w:rsid w:val="007705A9"/>
    <w:rsid w:val="00774995"/>
    <w:rsid w:val="0079421D"/>
    <w:rsid w:val="007A3F83"/>
    <w:rsid w:val="007A6B03"/>
    <w:rsid w:val="007A6F32"/>
    <w:rsid w:val="007B2798"/>
    <w:rsid w:val="007D15CB"/>
    <w:rsid w:val="007D5228"/>
    <w:rsid w:val="007D74E1"/>
    <w:rsid w:val="007F672D"/>
    <w:rsid w:val="00800742"/>
    <w:rsid w:val="008019CC"/>
    <w:rsid w:val="0081597D"/>
    <w:rsid w:val="008169ED"/>
    <w:rsid w:val="00825FF9"/>
    <w:rsid w:val="008538B7"/>
    <w:rsid w:val="0085548B"/>
    <w:rsid w:val="00860B8B"/>
    <w:rsid w:val="00862E53"/>
    <w:rsid w:val="00871CC6"/>
    <w:rsid w:val="008766BB"/>
    <w:rsid w:val="00884226"/>
    <w:rsid w:val="00890155"/>
    <w:rsid w:val="00892EC9"/>
    <w:rsid w:val="00895A1F"/>
    <w:rsid w:val="0089772C"/>
    <w:rsid w:val="008A1F31"/>
    <w:rsid w:val="008A315A"/>
    <w:rsid w:val="008B0599"/>
    <w:rsid w:val="008D717B"/>
    <w:rsid w:val="008E0DB4"/>
    <w:rsid w:val="008E6E9A"/>
    <w:rsid w:val="008F067B"/>
    <w:rsid w:val="008F4ECC"/>
    <w:rsid w:val="00900124"/>
    <w:rsid w:val="00901D20"/>
    <w:rsid w:val="00911A99"/>
    <w:rsid w:val="009130CB"/>
    <w:rsid w:val="00913125"/>
    <w:rsid w:val="0091771B"/>
    <w:rsid w:val="009276A3"/>
    <w:rsid w:val="009368A5"/>
    <w:rsid w:val="00950617"/>
    <w:rsid w:val="009516CD"/>
    <w:rsid w:val="00951C42"/>
    <w:rsid w:val="009544FD"/>
    <w:rsid w:val="00956F54"/>
    <w:rsid w:val="00964C38"/>
    <w:rsid w:val="00980A90"/>
    <w:rsid w:val="00990842"/>
    <w:rsid w:val="009A56AE"/>
    <w:rsid w:val="009B290D"/>
    <w:rsid w:val="009B546F"/>
    <w:rsid w:val="009B725F"/>
    <w:rsid w:val="009E2089"/>
    <w:rsid w:val="009E277F"/>
    <w:rsid w:val="00A00A6D"/>
    <w:rsid w:val="00A04B65"/>
    <w:rsid w:val="00A1083C"/>
    <w:rsid w:val="00A1417D"/>
    <w:rsid w:val="00A14666"/>
    <w:rsid w:val="00A26B18"/>
    <w:rsid w:val="00A3301A"/>
    <w:rsid w:val="00A40F58"/>
    <w:rsid w:val="00A5512D"/>
    <w:rsid w:val="00A61E0D"/>
    <w:rsid w:val="00A64974"/>
    <w:rsid w:val="00A66F6D"/>
    <w:rsid w:val="00A706BF"/>
    <w:rsid w:val="00A7173D"/>
    <w:rsid w:val="00A73D8F"/>
    <w:rsid w:val="00A75BA9"/>
    <w:rsid w:val="00A761EC"/>
    <w:rsid w:val="00A823AB"/>
    <w:rsid w:val="00A8673C"/>
    <w:rsid w:val="00A9005C"/>
    <w:rsid w:val="00A93AF5"/>
    <w:rsid w:val="00AA3956"/>
    <w:rsid w:val="00AD5C7C"/>
    <w:rsid w:val="00AD7371"/>
    <w:rsid w:val="00AE62D2"/>
    <w:rsid w:val="00AF2F16"/>
    <w:rsid w:val="00AF75AB"/>
    <w:rsid w:val="00B01530"/>
    <w:rsid w:val="00B0169A"/>
    <w:rsid w:val="00B048C4"/>
    <w:rsid w:val="00B10CE7"/>
    <w:rsid w:val="00B20B18"/>
    <w:rsid w:val="00B27489"/>
    <w:rsid w:val="00B323F0"/>
    <w:rsid w:val="00B358D5"/>
    <w:rsid w:val="00B36A35"/>
    <w:rsid w:val="00B37CC2"/>
    <w:rsid w:val="00B44738"/>
    <w:rsid w:val="00B44B18"/>
    <w:rsid w:val="00B4747C"/>
    <w:rsid w:val="00B54047"/>
    <w:rsid w:val="00B70C52"/>
    <w:rsid w:val="00B75151"/>
    <w:rsid w:val="00B77180"/>
    <w:rsid w:val="00B87978"/>
    <w:rsid w:val="00B91122"/>
    <w:rsid w:val="00B92A75"/>
    <w:rsid w:val="00B95F5B"/>
    <w:rsid w:val="00BA762F"/>
    <w:rsid w:val="00BB4F1F"/>
    <w:rsid w:val="00BC008B"/>
    <w:rsid w:val="00BC5C89"/>
    <w:rsid w:val="00BD2A72"/>
    <w:rsid w:val="00BD42F7"/>
    <w:rsid w:val="00BD57DD"/>
    <w:rsid w:val="00BE18D9"/>
    <w:rsid w:val="00BE53E4"/>
    <w:rsid w:val="00BF536A"/>
    <w:rsid w:val="00BF5A25"/>
    <w:rsid w:val="00BF783A"/>
    <w:rsid w:val="00C05FF0"/>
    <w:rsid w:val="00C06DA5"/>
    <w:rsid w:val="00C1406A"/>
    <w:rsid w:val="00C3507F"/>
    <w:rsid w:val="00C456CF"/>
    <w:rsid w:val="00C527CB"/>
    <w:rsid w:val="00C63831"/>
    <w:rsid w:val="00C63B31"/>
    <w:rsid w:val="00C715F8"/>
    <w:rsid w:val="00C73153"/>
    <w:rsid w:val="00C76CA3"/>
    <w:rsid w:val="00C80185"/>
    <w:rsid w:val="00C82DDC"/>
    <w:rsid w:val="00C868E8"/>
    <w:rsid w:val="00CA7903"/>
    <w:rsid w:val="00CA7FE4"/>
    <w:rsid w:val="00CB563E"/>
    <w:rsid w:val="00CB7C1B"/>
    <w:rsid w:val="00CC2115"/>
    <w:rsid w:val="00CD34FF"/>
    <w:rsid w:val="00CE01A1"/>
    <w:rsid w:val="00CE2C39"/>
    <w:rsid w:val="00D0487A"/>
    <w:rsid w:val="00D077EC"/>
    <w:rsid w:val="00D21B03"/>
    <w:rsid w:val="00D25F5C"/>
    <w:rsid w:val="00D310F7"/>
    <w:rsid w:val="00D3415E"/>
    <w:rsid w:val="00D35897"/>
    <w:rsid w:val="00D35907"/>
    <w:rsid w:val="00D365A3"/>
    <w:rsid w:val="00D40731"/>
    <w:rsid w:val="00D40837"/>
    <w:rsid w:val="00D40EDA"/>
    <w:rsid w:val="00D42B95"/>
    <w:rsid w:val="00D51FE5"/>
    <w:rsid w:val="00D533B7"/>
    <w:rsid w:val="00D533FA"/>
    <w:rsid w:val="00D741A2"/>
    <w:rsid w:val="00D77E3E"/>
    <w:rsid w:val="00D80543"/>
    <w:rsid w:val="00D9196A"/>
    <w:rsid w:val="00DA1E0D"/>
    <w:rsid w:val="00DA33FA"/>
    <w:rsid w:val="00DA3D02"/>
    <w:rsid w:val="00DA3F10"/>
    <w:rsid w:val="00DA4D0E"/>
    <w:rsid w:val="00DB30DE"/>
    <w:rsid w:val="00DB734F"/>
    <w:rsid w:val="00DE7FA8"/>
    <w:rsid w:val="00E00B7A"/>
    <w:rsid w:val="00E0141A"/>
    <w:rsid w:val="00E10542"/>
    <w:rsid w:val="00E139F9"/>
    <w:rsid w:val="00E2415C"/>
    <w:rsid w:val="00E243ED"/>
    <w:rsid w:val="00E2453F"/>
    <w:rsid w:val="00E31A4A"/>
    <w:rsid w:val="00E35E45"/>
    <w:rsid w:val="00E54502"/>
    <w:rsid w:val="00E63FF2"/>
    <w:rsid w:val="00E710D0"/>
    <w:rsid w:val="00E86B39"/>
    <w:rsid w:val="00E86C89"/>
    <w:rsid w:val="00E87926"/>
    <w:rsid w:val="00E90067"/>
    <w:rsid w:val="00EC31B0"/>
    <w:rsid w:val="00ED0F82"/>
    <w:rsid w:val="00ED2AB2"/>
    <w:rsid w:val="00ED5B9C"/>
    <w:rsid w:val="00ED668C"/>
    <w:rsid w:val="00EF0551"/>
    <w:rsid w:val="00EF1196"/>
    <w:rsid w:val="00EF4802"/>
    <w:rsid w:val="00EF71DD"/>
    <w:rsid w:val="00EF730A"/>
    <w:rsid w:val="00EF7B46"/>
    <w:rsid w:val="00F029E7"/>
    <w:rsid w:val="00F10146"/>
    <w:rsid w:val="00F14EBF"/>
    <w:rsid w:val="00F30AF6"/>
    <w:rsid w:val="00F320E1"/>
    <w:rsid w:val="00F331E4"/>
    <w:rsid w:val="00F35D84"/>
    <w:rsid w:val="00F40D4F"/>
    <w:rsid w:val="00F41BE3"/>
    <w:rsid w:val="00F7018E"/>
    <w:rsid w:val="00F71233"/>
    <w:rsid w:val="00F716FA"/>
    <w:rsid w:val="00F746D3"/>
    <w:rsid w:val="00F769C8"/>
    <w:rsid w:val="00F80A4E"/>
    <w:rsid w:val="00F82459"/>
    <w:rsid w:val="00F8279D"/>
    <w:rsid w:val="00F84D1A"/>
    <w:rsid w:val="00F8558F"/>
    <w:rsid w:val="00F94988"/>
    <w:rsid w:val="00F95442"/>
    <w:rsid w:val="00F9786A"/>
    <w:rsid w:val="00FA4D6B"/>
    <w:rsid w:val="00FB62FC"/>
    <w:rsid w:val="00FC5FD9"/>
    <w:rsid w:val="00FC728F"/>
    <w:rsid w:val="00FD7CC2"/>
    <w:rsid w:val="00FE7324"/>
    <w:rsid w:val="00FE7D19"/>
    <w:rsid w:val="01F03158"/>
    <w:rsid w:val="055C226A"/>
    <w:rsid w:val="0BC40BF0"/>
    <w:rsid w:val="0BC81875"/>
    <w:rsid w:val="0E6118A9"/>
    <w:rsid w:val="12D451A6"/>
    <w:rsid w:val="146A4692"/>
    <w:rsid w:val="23AC4FB8"/>
    <w:rsid w:val="24321803"/>
    <w:rsid w:val="24654321"/>
    <w:rsid w:val="2C3B75C5"/>
    <w:rsid w:val="2DB851D7"/>
    <w:rsid w:val="355E55F0"/>
    <w:rsid w:val="39992546"/>
    <w:rsid w:val="3AA302C6"/>
    <w:rsid w:val="3BF01ACC"/>
    <w:rsid w:val="490D0472"/>
    <w:rsid w:val="4C1E6FB6"/>
    <w:rsid w:val="4C894433"/>
    <w:rsid w:val="4D734564"/>
    <w:rsid w:val="533F401E"/>
    <w:rsid w:val="586A1804"/>
    <w:rsid w:val="60552898"/>
    <w:rsid w:val="65785ECE"/>
    <w:rsid w:val="6C17720A"/>
    <w:rsid w:val="6CED536E"/>
    <w:rsid w:val="6D72164C"/>
    <w:rsid w:val="7B693613"/>
    <w:rsid w:val="7EBB2F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15:docId w15:val="{D0EB5B3D-95BA-4275-987A-72938AF03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7926"/>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87926"/>
    <w:rPr>
      <w:i/>
      <w:iCs/>
    </w:rPr>
  </w:style>
  <w:style w:type="paragraph" w:styleId="Footer">
    <w:name w:val="footer"/>
    <w:basedOn w:val="Normal"/>
    <w:link w:val="FooterChar"/>
    <w:uiPriority w:val="99"/>
    <w:semiHidden/>
    <w:unhideWhenUsed/>
    <w:qFormat/>
    <w:rsid w:val="00E87926"/>
    <w:pPr>
      <w:tabs>
        <w:tab w:val="center" w:pos="4680"/>
        <w:tab w:val="right" w:pos="9360"/>
      </w:tabs>
      <w:spacing w:after="0" w:line="240" w:lineRule="auto"/>
    </w:pPr>
  </w:style>
  <w:style w:type="paragraph" w:styleId="Header">
    <w:name w:val="header"/>
    <w:basedOn w:val="Normal"/>
    <w:link w:val="HeaderChar"/>
    <w:uiPriority w:val="99"/>
    <w:semiHidden/>
    <w:unhideWhenUsed/>
    <w:qFormat/>
    <w:rsid w:val="00E87926"/>
    <w:pPr>
      <w:tabs>
        <w:tab w:val="center" w:pos="4680"/>
        <w:tab w:val="right" w:pos="9360"/>
      </w:tabs>
      <w:spacing w:after="0" w:line="240" w:lineRule="auto"/>
    </w:pPr>
  </w:style>
  <w:style w:type="character" w:styleId="Hyperlink">
    <w:name w:val="Hyperlink"/>
    <w:basedOn w:val="DefaultParagraphFont"/>
    <w:uiPriority w:val="99"/>
    <w:qFormat/>
    <w:rsid w:val="00E87926"/>
    <w:rPr>
      <w:color w:val="0000FF"/>
      <w:u w:val="single"/>
    </w:rPr>
  </w:style>
  <w:style w:type="paragraph" w:styleId="NormalWeb">
    <w:name w:val="Normal (Web)"/>
    <w:basedOn w:val="Normal"/>
    <w:uiPriority w:val="99"/>
    <w:qFormat/>
    <w:rsid w:val="00E879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7926"/>
    <w:rPr>
      <w:b/>
      <w:bCs/>
    </w:rPr>
  </w:style>
  <w:style w:type="paragraph" w:customStyle="1" w:styleId="Default">
    <w:name w:val="Default"/>
    <w:qFormat/>
    <w:rsid w:val="00E87926"/>
    <w:pPr>
      <w:autoSpaceDE w:val="0"/>
      <w:autoSpaceDN w:val="0"/>
      <w:adjustRightInd w:val="0"/>
    </w:pPr>
    <w:rPr>
      <w:rFonts w:eastAsiaTheme="minorEastAsia"/>
      <w:color w:val="000000"/>
      <w:sz w:val="24"/>
      <w:szCs w:val="24"/>
    </w:rPr>
  </w:style>
  <w:style w:type="paragraph" w:styleId="ListParagraph">
    <w:name w:val="List Paragraph"/>
    <w:basedOn w:val="Normal"/>
    <w:uiPriority w:val="34"/>
    <w:qFormat/>
    <w:rsid w:val="00E87926"/>
    <w:pPr>
      <w:ind w:left="720"/>
      <w:contextualSpacing/>
    </w:pPr>
    <w:rPr>
      <w:rFonts w:eastAsiaTheme="minorHAnsi"/>
    </w:rPr>
  </w:style>
  <w:style w:type="character" w:customStyle="1" w:styleId="exstyle">
    <w:name w:val="exstyle"/>
    <w:basedOn w:val="DefaultParagraphFont"/>
    <w:qFormat/>
    <w:rsid w:val="00E87926"/>
  </w:style>
  <w:style w:type="paragraph" w:customStyle="1" w:styleId="font8">
    <w:name w:val="font_8"/>
    <w:basedOn w:val="Normal"/>
    <w:qFormat/>
    <w:rsid w:val="00E879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mphasis1">
    <w:name w:val="Emphasis1"/>
    <w:basedOn w:val="DefaultParagraphFont"/>
    <w:qFormat/>
    <w:rsid w:val="00E87926"/>
  </w:style>
  <w:style w:type="character" w:customStyle="1" w:styleId="HeaderChar">
    <w:name w:val="Header Char"/>
    <w:basedOn w:val="DefaultParagraphFont"/>
    <w:link w:val="Header"/>
    <w:uiPriority w:val="99"/>
    <w:semiHidden/>
    <w:qFormat/>
    <w:rsid w:val="00E87926"/>
    <w:rPr>
      <w:rFonts w:eastAsiaTheme="minorEastAsia"/>
    </w:rPr>
  </w:style>
  <w:style w:type="character" w:customStyle="1" w:styleId="FooterChar">
    <w:name w:val="Footer Char"/>
    <w:basedOn w:val="DefaultParagraphFont"/>
    <w:link w:val="Footer"/>
    <w:uiPriority w:val="99"/>
    <w:semiHidden/>
    <w:qFormat/>
    <w:rsid w:val="00E87926"/>
    <w:rPr>
      <w:rFonts w:eastAsiaTheme="minorEastAsia"/>
    </w:rPr>
  </w:style>
  <w:style w:type="paragraph" w:styleId="BalloonText">
    <w:name w:val="Balloon Text"/>
    <w:basedOn w:val="Normal"/>
    <w:link w:val="BalloonTextChar"/>
    <w:uiPriority w:val="99"/>
    <w:semiHidden/>
    <w:unhideWhenUsed/>
    <w:rsid w:val="004474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7420"/>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4154">
      <w:bodyDiv w:val="1"/>
      <w:marLeft w:val="0"/>
      <w:marRight w:val="0"/>
      <w:marTop w:val="0"/>
      <w:marBottom w:val="0"/>
      <w:divBdr>
        <w:top w:val="none" w:sz="0" w:space="0" w:color="auto"/>
        <w:left w:val="none" w:sz="0" w:space="0" w:color="auto"/>
        <w:bottom w:val="none" w:sz="0" w:space="0" w:color="auto"/>
        <w:right w:val="none" w:sz="0" w:space="0" w:color="auto"/>
      </w:divBdr>
      <w:divsChild>
        <w:div w:id="1509835165">
          <w:marLeft w:val="0"/>
          <w:marRight w:val="0"/>
          <w:marTop w:val="0"/>
          <w:marBottom w:val="0"/>
          <w:divBdr>
            <w:top w:val="none" w:sz="0" w:space="0" w:color="auto"/>
            <w:left w:val="none" w:sz="0" w:space="0" w:color="auto"/>
            <w:bottom w:val="none" w:sz="0" w:space="0" w:color="auto"/>
            <w:right w:val="none" w:sz="0" w:space="0" w:color="auto"/>
          </w:divBdr>
        </w:div>
        <w:div w:id="1157918253">
          <w:marLeft w:val="0"/>
          <w:marRight w:val="0"/>
          <w:marTop w:val="0"/>
          <w:marBottom w:val="0"/>
          <w:divBdr>
            <w:top w:val="none" w:sz="0" w:space="0" w:color="auto"/>
            <w:left w:val="none" w:sz="0" w:space="0" w:color="auto"/>
            <w:bottom w:val="none" w:sz="0" w:space="0" w:color="auto"/>
            <w:right w:val="none" w:sz="0" w:space="0" w:color="auto"/>
          </w:divBdr>
        </w:div>
        <w:div w:id="1555392523">
          <w:marLeft w:val="0"/>
          <w:marRight w:val="0"/>
          <w:marTop w:val="0"/>
          <w:marBottom w:val="0"/>
          <w:divBdr>
            <w:top w:val="none" w:sz="0" w:space="0" w:color="auto"/>
            <w:left w:val="none" w:sz="0" w:space="0" w:color="auto"/>
            <w:bottom w:val="none" w:sz="0" w:space="0" w:color="auto"/>
            <w:right w:val="none" w:sz="0" w:space="0" w:color="auto"/>
          </w:divBdr>
        </w:div>
        <w:div w:id="529336567">
          <w:marLeft w:val="0"/>
          <w:marRight w:val="0"/>
          <w:marTop w:val="0"/>
          <w:marBottom w:val="0"/>
          <w:divBdr>
            <w:top w:val="none" w:sz="0" w:space="0" w:color="auto"/>
            <w:left w:val="none" w:sz="0" w:space="0" w:color="auto"/>
            <w:bottom w:val="none" w:sz="0" w:space="0" w:color="auto"/>
            <w:right w:val="none" w:sz="0" w:space="0" w:color="auto"/>
          </w:divBdr>
        </w:div>
      </w:divsChild>
    </w:div>
    <w:div w:id="108549032">
      <w:bodyDiv w:val="1"/>
      <w:marLeft w:val="0"/>
      <w:marRight w:val="0"/>
      <w:marTop w:val="0"/>
      <w:marBottom w:val="0"/>
      <w:divBdr>
        <w:top w:val="none" w:sz="0" w:space="0" w:color="auto"/>
        <w:left w:val="none" w:sz="0" w:space="0" w:color="auto"/>
        <w:bottom w:val="none" w:sz="0" w:space="0" w:color="auto"/>
        <w:right w:val="none" w:sz="0" w:space="0" w:color="auto"/>
      </w:divBdr>
    </w:div>
    <w:div w:id="283274279">
      <w:bodyDiv w:val="1"/>
      <w:marLeft w:val="0"/>
      <w:marRight w:val="0"/>
      <w:marTop w:val="0"/>
      <w:marBottom w:val="0"/>
      <w:divBdr>
        <w:top w:val="none" w:sz="0" w:space="0" w:color="auto"/>
        <w:left w:val="none" w:sz="0" w:space="0" w:color="auto"/>
        <w:bottom w:val="none" w:sz="0" w:space="0" w:color="auto"/>
        <w:right w:val="none" w:sz="0" w:space="0" w:color="auto"/>
      </w:divBdr>
    </w:div>
    <w:div w:id="567039194">
      <w:bodyDiv w:val="1"/>
      <w:marLeft w:val="0"/>
      <w:marRight w:val="0"/>
      <w:marTop w:val="0"/>
      <w:marBottom w:val="0"/>
      <w:divBdr>
        <w:top w:val="none" w:sz="0" w:space="0" w:color="auto"/>
        <w:left w:val="none" w:sz="0" w:space="0" w:color="auto"/>
        <w:bottom w:val="none" w:sz="0" w:space="0" w:color="auto"/>
        <w:right w:val="none" w:sz="0" w:space="0" w:color="auto"/>
      </w:divBdr>
      <w:divsChild>
        <w:div w:id="843669824">
          <w:marLeft w:val="0"/>
          <w:marRight w:val="0"/>
          <w:marTop w:val="0"/>
          <w:marBottom w:val="0"/>
          <w:divBdr>
            <w:top w:val="none" w:sz="0" w:space="0" w:color="auto"/>
            <w:left w:val="none" w:sz="0" w:space="0" w:color="auto"/>
            <w:bottom w:val="none" w:sz="0" w:space="0" w:color="auto"/>
            <w:right w:val="none" w:sz="0" w:space="0" w:color="auto"/>
          </w:divBdr>
        </w:div>
        <w:div w:id="164324845">
          <w:marLeft w:val="0"/>
          <w:marRight w:val="0"/>
          <w:marTop w:val="0"/>
          <w:marBottom w:val="0"/>
          <w:divBdr>
            <w:top w:val="none" w:sz="0" w:space="0" w:color="auto"/>
            <w:left w:val="none" w:sz="0" w:space="0" w:color="auto"/>
            <w:bottom w:val="none" w:sz="0" w:space="0" w:color="auto"/>
            <w:right w:val="none" w:sz="0" w:space="0" w:color="auto"/>
          </w:divBdr>
        </w:div>
        <w:div w:id="1497186349">
          <w:marLeft w:val="0"/>
          <w:marRight w:val="0"/>
          <w:marTop w:val="0"/>
          <w:marBottom w:val="0"/>
          <w:divBdr>
            <w:top w:val="none" w:sz="0" w:space="0" w:color="auto"/>
            <w:left w:val="none" w:sz="0" w:space="0" w:color="auto"/>
            <w:bottom w:val="none" w:sz="0" w:space="0" w:color="auto"/>
            <w:right w:val="none" w:sz="0" w:space="0" w:color="auto"/>
          </w:divBdr>
        </w:div>
        <w:div w:id="743837624">
          <w:marLeft w:val="0"/>
          <w:marRight w:val="0"/>
          <w:marTop w:val="0"/>
          <w:marBottom w:val="0"/>
          <w:divBdr>
            <w:top w:val="none" w:sz="0" w:space="0" w:color="auto"/>
            <w:left w:val="none" w:sz="0" w:space="0" w:color="auto"/>
            <w:bottom w:val="none" w:sz="0" w:space="0" w:color="auto"/>
            <w:right w:val="none" w:sz="0" w:space="0" w:color="auto"/>
          </w:divBdr>
        </w:div>
      </w:divsChild>
    </w:div>
    <w:div w:id="741297168">
      <w:bodyDiv w:val="1"/>
      <w:marLeft w:val="0"/>
      <w:marRight w:val="0"/>
      <w:marTop w:val="0"/>
      <w:marBottom w:val="0"/>
      <w:divBdr>
        <w:top w:val="none" w:sz="0" w:space="0" w:color="auto"/>
        <w:left w:val="none" w:sz="0" w:space="0" w:color="auto"/>
        <w:bottom w:val="none" w:sz="0" w:space="0" w:color="auto"/>
        <w:right w:val="none" w:sz="0" w:space="0" w:color="auto"/>
      </w:divBdr>
    </w:div>
    <w:div w:id="764615668">
      <w:bodyDiv w:val="1"/>
      <w:marLeft w:val="0"/>
      <w:marRight w:val="0"/>
      <w:marTop w:val="0"/>
      <w:marBottom w:val="0"/>
      <w:divBdr>
        <w:top w:val="none" w:sz="0" w:space="0" w:color="auto"/>
        <w:left w:val="none" w:sz="0" w:space="0" w:color="auto"/>
        <w:bottom w:val="none" w:sz="0" w:space="0" w:color="auto"/>
        <w:right w:val="none" w:sz="0" w:space="0" w:color="auto"/>
      </w:divBdr>
    </w:div>
    <w:div w:id="991787163">
      <w:bodyDiv w:val="1"/>
      <w:marLeft w:val="0"/>
      <w:marRight w:val="0"/>
      <w:marTop w:val="0"/>
      <w:marBottom w:val="0"/>
      <w:divBdr>
        <w:top w:val="none" w:sz="0" w:space="0" w:color="auto"/>
        <w:left w:val="none" w:sz="0" w:space="0" w:color="auto"/>
        <w:bottom w:val="none" w:sz="0" w:space="0" w:color="auto"/>
        <w:right w:val="none" w:sz="0" w:space="0" w:color="auto"/>
      </w:divBdr>
    </w:div>
    <w:div w:id="1780224644">
      <w:bodyDiv w:val="1"/>
      <w:marLeft w:val="0"/>
      <w:marRight w:val="0"/>
      <w:marTop w:val="0"/>
      <w:marBottom w:val="0"/>
      <w:divBdr>
        <w:top w:val="none" w:sz="0" w:space="0" w:color="auto"/>
        <w:left w:val="none" w:sz="0" w:space="0" w:color="auto"/>
        <w:bottom w:val="none" w:sz="0" w:space="0" w:color="auto"/>
        <w:right w:val="none" w:sz="0" w:space="0" w:color="auto"/>
      </w:divBdr>
    </w:div>
    <w:div w:id="1898855454">
      <w:bodyDiv w:val="1"/>
      <w:marLeft w:val="0"/>
      <w:marRight w:val="0"/>
      <w:marTop w:val="0"/>
      <w:marBottom w:val="0"/>
      <w:divBdr>
        <w:top w:val="none" w:sz="0" w:space="0" w:color="auto"/>
        <w:left w:val="none" w:sz="0" w:space="0" w:color="auto"/>
        <w:bottom w:val="none" w:sz="0" w:space="0" w:color="auto"/>
        <w:right w:val="none" w:sz="0" w:space="0" w:color="auto"/>
      </w:divBdr>
      <w:divsChild>
        <w:div w:id="726493569">
          <w:marLeft w:val="0"/>
          <w:marRight w:val="0"/>
          <w:marTop w:val="0"/>
          <w:marBottom w:val="0"/>
          <w:divBdr>
            <w:top w:val="none" w:sz="0" w:space="0" w:color="auto"/>
            <w:left w:val="none" w:sz="0" w:space="0" w:color="auto"/>
            <w:bottom w:val="none" w:sz="0" w:space="0" w:color="auto"/>
            <w:right w:val="none" w:sz="0" w:space="0" w:color="auto"/>
          </w:divBdr>
        </w:div>
        <w:div w:id="1236358728">
          <w:marLeft w:val="0"/>
          <w:marRight w:val="0"/>
          <w:marTop w:val="0"/>
          <w:marBottom w:val="0"/>
          <w:divBdr>
            <w:top w:val="none" w:sz="0" w:space="0" w:color="auto"/>
            <w:left w:val="none" w:sz="0" w:space="0" w:color="auto"/>
            <w:bottom w:val="none" w:sz="0" w:space="0" w:color="auto"/>
            <w:right w:val="none" w:sz="0" w:space="0" w:color="auto"/>
          </w:divBdr>
          <w:divsChild>
            <w:div w:id="875703892">
              <w:marLeft w:val="0"/>
              <w:marRight w:val="0"/>
              <w:marTop w:val="0"/>
              <w:marBottom w:val="0"/>
              <w:divBdr>
                <w:top w:val="none" w:sz="0" w:space="0" w:color="auto"/>
                <w:left w:val="none" w:sz="0" w:space="0" w:color="auto"/>
                <w:bottom w:val="none" w:sz="0" w:space="0" w:color="auto"/>
                <w:right w:val="none" w:sz="0" w:space="0" w:color="auto"/>
              </w:divBdr>
            </w:div>
            <w:div w:id="1903364451">
              <w:marLeft w:val="0"/>
              <w:marRight w:val="0"/>
              <w:marTop w:val="0"/>
              <w:marBottom w:val="0"/>
              <w:divBdr>
                <w:top w:val="none" w:sz="0" w:space="0" w:color="auto"/>
                <w:left w:val="none" w:sz="0" w:space="0" w:color="auto"/>
                <w:bottom w:val="none" w:sz="0" w:space="0" w:color="auto"/>
                <w:right w:val="none" w:sz="0" w:space="0" w:color="auto"/>
              </w:divBdr>
            </w:div>
            <w:div w:id="603727869">
              <w:marLeft w:val="0"/>
              <w:marRight w:val="0"/>
              <w:marTop w:val="0"/>
              <w:marBottom w:val="0"/>
              <w:divBdr>
                <w:top w:val="none" w:sz="0" w:space="0" w:color="auto"/>
                <w:left w:val="none" w:sz="0" w:space="0" w:color="auto"/>
                <w:bottom w:val="none" w:sz="0" w:space="0" w:color="auto"/>
                <w:right w:val="none" w:sz="0" w:space="0" w:color="auto"/>
              </w:divBdr>
            </w:div>
            <w:div w:id="791636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263626">
      <w:bodyDiv w:val="1"/>
      <w:marLeft w:val="0"/>
      <w:marRight w:val="0"/>
      <w:marTop w:val="0"/>
      <w:marBottom w:val="0"/>
      <w:divBdr>
        <w:top w:val="none" w:sz="0" w:space="0" w:color="auto"/>
        <w:left w:val="none" w:sz="0" w:space="0" w:color="auto"/>
        <w:bottom w:val="none" w:sz="0" w:space="0" w:color="auto"/>
        <w:right w:val="none" w:sz="0" w:space="0" w:color="auto"/>
      </w:divBdr>
    </w:div>
    <w:div w:id="2014456615">
      <w:bodyDiv w:val="1"/>
      <w:marLeft w:val="0"/>
      <w:marRight w:val="0"/>
      <w:marTop w:val="0"/>
      <w:marBottom w:val="0"/>
      <w:divBdr>
        <w:top w:val="none" w:sz="0" w:space="0" w:color="auto"/>
        <w:left w:val="none" w:sz="0" w:space="0" w:color="auto"/>
        <w:bottom w:val="none" w:sz="0" w:space="0" w:color="auto"/>
        <w:right w:val="none" w:sz="0" w:space="0" w:color="auto"/>
      </w:divBdr>
      <w:divsChild>
        <w:div w:id="1742941657">
          <w:marLeft w:val="0"/>
          <w:marRight w:val="0"/>
          <w:marTop w:val="0"/>
          <w:marBottom w:val="0"/>
          <w:divBdr>
            <w:top w:val="none" w:sz="0" w:space="0" w:color="auto"/>
            <w:left w:val="none" w:sz="0" w:space="0" w:color="auto"/>
            <w:bottom w:val="none" w:sz="0" w:space="0" w:color="auto"/>
            <w:right w:val="none" w:sz="0" w:space="0" w:color="auto"/>
          </w:divBdr>
        </w:div>
        <w:div w:id="1924488919">
          <w:marLeft w:val="0"/>
          <w:marRight w:val="0"/>
          <w:marTop w:val="0"/>
          <w:marBottom w:val="0"/>
          <w:divBdr>
            <w:top w:val="none" w:sz="0" w:space="0" w:color="auto"/>
            <w:left w:val="none" w:sz="0" w:space="0" w:color="auto"/>
            <w:bottom w:val="none" w:sz="0" w:space="0" w:color="auto"/>
            <w:right w:val="none" w:sz="0" w:space="0" w:color="auto"/>
          </w:divBdr>
        </w:div>
        <w:div w:id="319845560">
          <w:marLeft w:val="0"/>
          <w:marRight w:val="0"/>
          <w:marTop w:val="0"/>
          <w:marBottom w:val="0"/>
          <w:divBdr>
            <w:top w:val="none" w:sz="0" w:space="0" w:color="auto"/>
            <w:left w:val="none" w:sz="0" w:space="0" w:color="auto"/>
            <w:bottom w:val="none" w:sz="0" w:space="0" w:color="auto"/>
            <w:right w:val="none" w:sz="0" w:space="0" w:color="auto"/>
          </w:divBdr>
        </w:div>
        <w:div w:id="18459720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2088</Words>
  <Characters>11904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BEC EXAM SECTION</cp:lastModifiedBy>
  <cp:revision>437</cp:revision>
  <cp:lastPrinted>2021-09-29T02:57:00Z</cp:lastPrinted>
  <dcterms:created xsi:type="dcterms:W3CDTF">2020-04-07T07:37:00Z</dcterms:created>
  <dcterms:modified xsi:type="dcterms:W3CDTF">2021-09-29T03:45:00Z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1033-11.2.0.10265</vt:lpwstr>
  </property>
  <property fmtid="{D5CDD505-2E9C-101B-9397-08002B2CF9AE}" pid="3" name="ICV">
    <vt:lpwstr>B1C52F290E8040E4AD12339E730EF1F0</vt:lpwstr>
  </property>
</Properties>
</file>